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CA4E2C" w14:textId="4029FC18" w:rsidR="008F77FF" w:rsidRDefault="008F77FF">
      <w:pPr>
        <w:jc w:val="center"/>
      </w:pPr>
      <w:bookmarkStart w:id="0" w:name="_Hlk97128821"/>
    </w:p>
    <w:p w14:paraId="22CA4E2D" w14:textId="77777777" w:rsidR="008F77FF" w:rsidRDefault="008F77FF">
      <w:pPr>
        <w:jc w:val="center"/>
      </w:pPr>
    </w:p>
    <w:p w14:paraId="22CA4E2E" w14:textId="77777777" w:rsidR="008F77FF" w:rsidRDefault="008F77FF">
      <w:pPr>
        <w:jc w:val="center"/>
      </w:pPr>
    </w:p>
    <w:p w14:paraId="22CA4E2F" w14:textId="77777777" w:rsidR="008F77FF" w:rsidRDefault="008F77FF">
      <w:pPr>
        <w:jc w:val="center"/>
      </w:pPr>
    </w:p>
    <w:p w14:paraId="22CA4E30" w14:textId="77777777" w:rsidR="008F77FF" w:rsidRDefault="008F77FF">
      <w:pPr>
        <w:jc w:val="center"/>
      </w:pPr>
    </w:p>
    <w:p w14:paraId="22CA4E31" w14:textId="77777777" w:rsidR="008F77FF" w:rsidRDefault="008F77FF">
      <w:pPr>
        <w:jc w:val="center"/>
      </w:pPr>
    </w:p>
    <w:p w14:paraId="22CA4E32" w14:textId="77777777" w:rsidR="008F77FF" w:rsidRDefault="008F77FF">
      <w:pPr>
        <w:jc w:val="center"/>
      </w:pPr>
    </w:p>
    <w:p w14:paraId="22CA4E39" w14:textId="362C3C45" w:rsidR="008F77FF" w:rsidRDefault="008F77FF">
      <w:pPr>
        <w:jc w:val="center"/>
      </w:pPr>
    </w:p>
    <w:p w14:paraId="5A10E501" w14:textId="552E2B35" w:rsidR="00CC3788" w:rsidRDefault="00CC3788">
      <w:pPr>
        <w:jc w:val="center"/>
      </w:pPr>
    </w:p>
    <w:p w14:paraId="673C73E8" w14:textId="15377B74" w:rsidR="00CC3788" w:rsidRDefault="00CC3788">
      <w:pPr>
        <w:jc w:val="center"/>
      </w:pPr>
    </w:p>
    <w:p w14:paraId="0C87C166" w14:textId="77777777" w:rsidR="00CC3788" w:rsidRDefault="00CC3788">
      <w:pPr>
        <w:jc w:val="center"/>
      </w:pPr>
    </w:p>
    <w:p w14:paraId="22CA4E3A" w14:textId="77777777" w:rsidR="008F77FF" w:rsidRDefault="008F77FF" w:rsidP="00C159F1">
      <w:pPr>
        <w:jc w:val="center"/>
      </w:pPr>
    </w:p>
    <w:p w14:paraId="22CA4E3B" w14:textId="77777777" w:rsidR="008F77FF" w:rsidRDefault="008F77FF" w:rsidP="00C159F1">
      <w:pPr>
        <w:jc w:val="center"/>
      </w:pPr>
    </w:p>
    <w:p w14:paraId="22CA4E3C" w14:textId="77777777" w:rsidR="008F77FF" w:rsidRDefault="008F77FF">
      <w:pPr>
        <w:jc w:val="center"/>
      </w:pPr>
    </w:p>
    <w:p w14:paraId="22CA4E3D" w14:textId="77777777" w:rsidR="008F77FF" w:rsidRDefault="008F77FF">
      <w:pPr>
        <w:jc w:val="center"/>
      </w:pPr>
    </w:p>
    <w:p w14:paraId="22CA4E3E" w14:textId="3528176B" w:rsidR="008F77FF" w:rsidRDefault="008F77FF">
      <w:pPr>
        <w:jc w:val="center"/>
      </w:pPr>
    </w:p>
    <w:p w14:paraId="5E172655" w14:textId="39266924" w:rsidR="00C159F1" w:rsidRDefault="00C159F1">
      <w:pPr>
        <w:jc w:val="center"/>
      </w:pPr>
    </w:p>
    <w:p w14:paraId="119C50E3" w14:textId="34D7E0E5" w:rsidR="00C159F1" w:rsidRDefault="00C159F1">
      <w:pPr>
        <w:jc w:val="center"/>
      </w:pPr>
    </w:p>
    <w:p w14:paraId="58DB6F28" w14:textId="4695C542" w:rsidR="00C159F1" w:rsidRDefault="00C159F1">
      <w:pPr>
        <w:jc w:val="center"/>
      </w:pPr>
    </w:p>
    <w:p w14:paraId="7ABD5EFF" w14:textId="77777777" w:rsidR="003A3082" w:rsidRDefault="003A3082">
      <w:pPr>
        <w:jc w:val="center"/>
      </w:pPr>
    </w:p>
    <w:p w14:paraId="547FBED4" w14:textId="77777777" w:rsidR="00C159F1" w:rsidRDefault="00C159F1">
      <w:pPr>
        <w:jc w:val="center"/>
      </w:pPr>
    </w:p>
    <w:p w14:paraId="22CA4E3F" w14:textId="77777777" w:rsidR="008F77FF" w:rsidRDefault="008F77FF">
      <w:pPr>
        <w:jc w:val="center"/>
      </w:pPr>
    </w:p>
    <w:p w14:paraId="22CA4E40" w14:textId="77777777" w:rsidR="008F77FF" w:rsidRDefault="008F77FF">
      <w:pPr>
        <w:jc w:val="center"/>
        <w:rPr>
          <w:b/>
        </w:rPr>
      </w:pPr>
    </w:p>
    <w:p w14:paraId="22CA4E42" w14:textId="0B7095F5" w:rsidR="008F77FF" w:rsidRPr="008C045C" w:rsidRDefault="001158A6">
      <w:pPr>
        <w:jc w:val="center"/>
        <w:rPr>
          <w:b/>
          <w:sz w:val="26"/>
          <w:szCs w:val="26"/>
        </w:rPr>
      </w:pPr>
      <w:bookmarkStart w:id="1" w:name="_Hlk139634808"/>
      <w:r w:rsidRPr="008C045C">
        <w:rPr>
          <w:b/>
          <w:sz w:val="26"/>
          <w:szCs w:val="26"/>
        </w:rPr>
        <w:t xml:space="preserve">ПРАВИЛА ЗЕМЛЕПОЛЬЗОВАНИЯ И ЗАСТРОЙКИ </w:t>
      </w:r>
      <w:proofErr w:type="spellStart"/>
      <w:r w:rsidR="001142D1">
        <w:rPr>
          <w:b/>
          <w:sz w:val="26"/>
          <w:szCs w:val="26"/>
        </w:rPr>
        <w:t>НОВОТАРТАССКОГО</w:t>
      </w:r>
      <w:proofErr w:type="spellEnd"/>
      <w:r w:rsidR="003A3082" w:rsidRPr="003A3082">
        <w:rPr>
          <w:b/>
          <w:sz w:val="26"/>
          <w:szCs w:val="26"/>
        </w:rPr>
        <w:t xml:space="preserve"> СЕЛЬСОВЕТА </w:t>
      </w:r>
      <w:r w:rsidR="00C53F40">
        <w:rPr>
          <w:b/>
          <w:sz w:val="26"/>
          <w:szCs w:val="26"/>
        </w:rPr>
        <w:t>ВЕНГЕРОВСКОГО</w:t>
      </w:r>
      <w:r w:rsidR="003A3082" w:rsidRPr="003A3082">
        <w:rPr>
          <w:b/>
          <w:sz w:val="26"/>
          <w:szCs w:val="26"/>
        </w:rPr>
        <w:t xml:space="preserve"> РАЙОНА НОВОСИБИРСКОЙ ОБЛАСТИ</w:t>
      </w:r>
    </w:p>
    <w:bookmarkEnd w:id="1"/>
    <w:p w14:paraId="22CA4E43" w14:textId="77777777" w:rsidR="008F77FF" w:rsidRDefault="008F77FF">
      <w:pPr>
        <w:jc w:val="center"/>
        <w:rPr>
          <w:b/>
        </w:rPr>
      </w:pPr>
    </w:p>
    <w:p w14:paraId="4F34F839" w14:textId="77777777" w:rsidR="00CA2543" w:rsidRPr="00BE14D4" w:rsidRDefault="00CA2543" w:rsidP="00CA2543">
      <w:pPr>
        <w:jc w:val="center"/>
        <w:rPr>
          <w:b/>
          <w:sz w:val="28"/>
          <w:szCs w:val="28"/>
        </w:rPr>
      </w:pPr>
      <w:r w:rsidRPr="00BE14D4">
        <w:rPr>
          <w:b/>
          <w:sz w:val="28"/>
          <w:szCs w:val="28"/>
        </w:rPr>
        <w:t>ПОРЯДОК ПРИМЕНЕНИЯ И ВНЕСЕНИЯ ИЗМЕНЕНИЙ</w:t>
      </w:r>
    </w:p>
    <w:p w14:paraId="22CA4E44" w14:textId="77777777" w:rsidR="008F77FF" w:rsidRDefault="008F77FF">
      <w:pPr>
        <w:jc w:val="center"/>
        <w:rPr>
          <w:b/>
        </w:rPr>
      </w:pPr>
    </w:p>
    <w:p w14:paraId="22CA4E45" w14:textId="77777777" w:rsidR="008F77FF" w:rsidRDefault="008F77FF">
      <w:pPr>
        <w:jc w:val="center"/>
        <w:rPr>
          <w:b/>
        </w:rPr>
      </w:pPr>
    </w:p>
    <w:p w14:paraId="22CA4E46" w14:textId="371A3C0F" w:rsidR="008F77FF" w:rsidRDefault="008F77FF">
      <w:pPr>
        <w:jc w:val="center"/>
        <w:rPr>
          <w:b/>
        </w:rPr>
      </w:pPr>
    </w:p>
    <w:p w14:paraId="047ECA3E" w14:textId="5D2A6CD8" w:rsidR="00C159F1" w:rsidRDefault="00C159F1">
      <w:pPr>
        <w:jc w:val="center"/>
        <w:rPr>
          <w:b/>
        </w:rPr>
      </w:pPr>
    </w:p>
    <w:p w14:paraId="3F9E91E8" w14:textId="4150394A" w:rsidR="00C159F1" w:rsidRDefault="00C159F1">
      <w:pPr>
        <w:jc w:val="center"/>
        <w:rPr>
          <w:b/>
        </w:rPr>
      </w:pPr>
    </w:p>
    <w:p w14:paraId="3DB294B7" w14:textId="06FFF93D" w:rsidR="00C159F1" w:rsidRDefault="00C159F1">
      <w:pPr>
        <w:jc w:val="center"/>
        <w:rPr>
          <w:b/>
        </w:rPr>
      </w:pPr>
    </w:p>
    <w:p w14:paraId="25095AF3" w14:textId="72F2E22F" w:rsidR="00C159F1" w:rsidRDefault="00C159F1">
      <w:pPr>
        <w:jc w:val="center"/>
        <w:rPr>
          <w:b/>
        </w:rPr>
      </w:pPr>
    </w:p>
    <w:p w14:paraId="4F70BB8E" w14:textId="32D8185E" w:rsidR="00C159F1" w:rsidRDefault="00C159F1">
      <w:pPr>
        <w:jc w:val="center"/>
        <w:rPr>
          <w:b/>
        </w:rPr>
      </w:pPr>
    </w:p>
    <w:p w14:paraId="272BA990" w14:textId="5114C3DE" w:rsidR="00C159F1" w:rsidRDefault="00C159F1">
      <w:pPr>
        <w:jc w:val="center"/>
        <w:rPr>
          <w:b/>
        </w:rPr>
      </w:pPr>
    </w:p>
    <w:p w14:paraId="24AAEB39" w14:textId="4C0EBFCD" w:rsidR="00C159F1" w:rsidRDefault="00C159F1">
      <w:pPr>
        <w:jc w:val="center"/>
        <w:rPr>
          <w:b/>
        </w:rPr>
      </w:pPr>
    </w:p>
    <w:p w14:paraId="22CA4E47" w14:textId="77777777" w:rsidR="008F77FF" w:rsidRDefault="008F77FF">
      <w:pPr>
        <w:jc w:val="center"/>
        <w:rPr>
          <w:b/>
        </w:rPr>
      </w:pPr>
    </w:p>
    <w:p w14:paraId="22CA4E48" w14:textId="77777777" w:rsidR="008F77FF" w:rsidRDefault="008F77FF">
      <w:pPr>
        <w:jc w:val="center"/>
        <w:rPr>
          <w:b/>
        </w:rPr>
      </w:pPr>
    </w:p>
    <w:p w14:paraId="22CA4E49" w14:textId="77777777" w:rsidR="008F77FF" w:rsidRDefault="008F77FF">
      <w:pPr>
        <w:jc w:val="center"/>
        <w:rPr>
          <w:b/>
        </w:rPr>
      </w:pPr>
    </w:p>
    <w:p w14:paraId="22CA4E4A" w14:textId="77777777" w:rsidR="008F77FF" w:rsidRDefault="008F77FF">
      <w:pPr>
        <w:jc w:val="center"/>
        <w:rPr>
          <w:b/>
        </w:rPr>
      </w:pPr>
    </w:p>
    <w:p w14:paraId="22CA4E4B" w14:textId="77777777" w:rsidR="008F77FF" w:rsidRDefault="008F77FF">
      <w:pPr>
        <w:jc w:val="center"/>
        <w:rPr>
          <w:b/>
        </w:rPr>
      </w:pPr>
    </w:p>
    <w:p w14:paraId="22CA4E4C" w14:textId="77777777" w:rsidR="008F77FF" w:rsidRDefault="008F77FF">
      <w:pPr>
        <w:jc w:val="center"/>
      </w:pPr>
    </w:p>
    <w:p w14:paraId="22CA4E4D" w14:textId="77777777" w:rsidR="008F77FF" w:rsidRDefault="008F77FF">
      <w:pPr>
        <w:jc w:val="center"/>
      </w:pPr>
    </w:p>
    <w:p w14:paraId="22CA4E4E" w14:textId="77777777" w:rsidR="008F77FF" w:rsidRDefault="008F77FF">
      <w:pPr>
        <w:jc w:val="center"/>
      </w:pPr>
    </w:p>
    <w:p w14:paraId="22CA4E4F" w14:textId="77777777" w:rsidR="008F77FF" w:rsidRDefault="008F77FF">
      <w:pPr>
        <w:jc w:val="center"/>
      </w:pPr>
    </w:p>
    <w:p w14:paraId="4FFDEC25" w14:textId="77777777" w:rsidR="003435C4" w:rsidRDefault="003435C4">
      <w:pPr>
        <w:jc w:val="center"/>
      </w:pPr>
    </w:p>
    <w:p w14:paraId="22CA4E58" w14:textId="77777777" w:rsidR="008F77FF" w:rsidRDefault="008F77FF">
      <w:pPr>
        <w:jc w:val="center"/>
      </w:pPr>
    </w:p>
    <w:p w14:paraId="22CA4E59" w14:textId="77777777" w:rsidR="008F77FF" w:rsidRDefault="008F77FF" w:rsidP="00F17D5B">
      <w:pPr>
        <w:jc w:val="center"/>
      </w:pPr>
    </w:p>
    <w:p w14:paraId="4F1318A1" w14:textId="113309F7" w:rsidR="00CC3788" w:rsidRPr="002A6508" w:rsidRDefault="00CC3788">
      <w:pPr>
        <w:jc w:val="center"/>
        <w:rPr>
          <w:b/>
          <w:sz w:val="28"/>
          <w:szCs w:val="28"/>
        </w:rPr>
        <w:sectPr w:rsidR="00CC3788" w:rsidRPr="002A6508" w:rsidSect="00CB11CC">
          <w:footerReference w:type="first" r:id="rId8"/>
          <w:pgSz w:w="11906" w:h="16838"/>
          <w:pgMar w:top="1134" w:right="850" w:bottom="1134" w:left="1701" w:header="708" w:footer="708" w:gutter="0"/>
          <w:cols w:space="720"/>
          <w:titlePg/>
        </w:sectPr>
      </w:pPr>
    </w:p>
    <w:bookmarkEnd w:id="0"/>
    <w:p w14:paraId="22CA4E8B" w14:textId="55CACE2D" w:rsidR="008F77FF" w:rsidRDefault="001158A6">
      <w:pPr>
        <w:jc w:val="center"/>
        <w:rPr>
          <w:b/>
          <w:color w:val="000000" w:themeColor="text1"/>
        </w:rPr>
      </w:pPr>
      <w:r w:rsidRPr="002D5523">
        <w:rPr>
          <w:b/>
          <w:color w:val="000000" w:themeColor="text1"/>
        </w:rPr>
        <w:lastRenderedPageBreak/>
        <w:t>ОГЛАВЛЕНИЕ</w:t>
      </w:r>
    </w:p>
    <w:p w14:paraId="605479CD" w14:textId="77777777" w:rsidR="004A19BB" w:rsidRPr="002077BB" w:rsidRDefault="004A19BB" w:rsidP="002077BB">
      <w:pPr>
        <w:jc w:val="center"/>
        <w:rPr>
          <w:color w:val="000000" w:themeColor="text1"/>
          <w:sz w:val="22"/>
          <w:szCs w:val="22"/>
        </w:rPr>
      </w:pPr>
    </w:p>
    <w:sdt>
      <w:sdtPr>
        <w:rPr>
          <w:smallCaps w:val="0"/>
          <w:sz w:val="22"/>
          <w:szCs w:val="22"/>
        </w:rPr>
        <w:id w:val="1560678110"/>
        <w:docPartObj>
          <w:docPartGallery w:val="Table of Contents"/>
          <w:docPartUnique/>
        </w:docPartObj>
      </w:sdtPr>
      <w:sdtEndPr/>
      <w:sdtContent>
        <w:p w14:paraId="19C26C89" w14:textId="3EFF405D" w:rsidR="00C33273" w:rsidRPr="00C33273" w:rsidRDefault="008C045C" w:rsidP="00C33273">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r w:rsidRPr="00C33273">
            <w:rPr>
              <w:smallCaps w:val="0"/>
              <w:sz w:val="22"/>
              <w:szCs w:val="22"/>
            </w:rPr>
            <w:fldChar w:fldCharType="begin"/>
          </w:r>
          <w:r w:rsidRPr="00C33273">
            <w:rPr>
              <w:smallCaps w:val="0"/>
              <w:sz w:val="22"/>
              <w:szCs w:val="22"/>
            </w:rPr>
            <w:instrText xml:space="preserve"> TOC \o "1-3" \h \z \u </w:instrText>
          </w:r>
          <w:r w:rsidRPr="00C33273">
            <w:rPr>
              <w:smallCaps w:val="0"/>
              <w:sz w:val="22"/>
              <w:szCs w:val="22"/>
            </w:rPr>
            <w:fldChar w:fldCharType="separate"/>
          </w:r>
          <w:hyperlink w:anchor="_Toc170201255" w:history="1">
            <w:r w:rsidR="00C33273" w:rsidRPr="00C33273">
              <w:rPr>
                <w:rStyle w:val="aff5"/>
                <w:smallCaps w:val="0"/>
                <w:noProof/>
                <w:sz w:val="22"/>
                <w:szCs w:val="22"/>
              </w:rPr>
              <w:t>РАЗДЕЛ I. ПОРЯДОК ПРИМЕНЕНИЯ ПРАВИЛ ЗЕМЛЕПОЛЬЗОВАНИЯ И ЗАСТРОЙКИ И ВНЕСЕНИЯ В НИХ ИЗМЕНЕНИЙ</w:t>
            </w:r>
            <w:r w:rsidR="00C33273" w:rsidRPr="00C33273">
              <w:rPr>
                <w:smallCaps w:val="0"/>
                <w:noProof/>
                <w:webHidden/>
                <w:sz w:val="22"/>
                <w:szCs w:val="22"/>
              </w:rPr>
              <w:tab/>
            </w:r>
            <w:r w:rsidR="00C33273" w:rsidRPr="00C33273">
              <w:rPr>
                <w:smallCaps w:val="0"/>
                <w:noProof/>
                <w:webHidden/>
                <w:sz w:val="22"/>
                <w:szCs w:val="22"/>
              </w:rPr>
              <w:fldChar w:fldCharType="begin"/>
            </w:r>
            <w:r w:rsidR="00C33273" w:rsidRPr="00C33273">
              <w:rPr>
                <w:smallCaps w:val="0"/>
                <w:noProof/>
                <w:webHidden/>
                <w:sz w:val="22"/>
                <w:szCs w:val="22"/>
              </w:rPr>
              <w:instrText xml:space="preserve"> PAGEREF _Toc170201255 \h </w:instrText>
            </w:r>
            <w:r w:rsidR="00C33273" w:rsidRPr="00C33273">
              <w:rPr>
                <w:smallCaps w:val="0"/>
                <w:noProof/>
                <w:webHidden/>
                <w:sz w:val="22"/>
                <w:szCs w:val="22"/>
              </w:rPr>
            </w:r>
            <w:r w:rsidR="00C33273" w:rsidRPr="00C33273">
              <w:rPr>
                <w:smallCaps w:val="0"/>
                <w:noProof/>
                <w:webHidden/>
                <w:sz w:val="22"/>
                <w:szCs w:val="22"/>
              </w:rPr>
              <w:fldChar w:fldCharType="separate"/>
            </w:r>
            <w:r w:rsidR="00C33273" w:rsidRPr="00C33273">
              <w:rPr>
                <w:smallCaps w:val="0"/>
                <w:noProof/>
                <w:webHidden/>
                <w:sz w:val="22"/>
                <w:szCs w:val="22"/>
              </w:rPr>
              <w:t>3</w:t>
            </w:r>
            <w:r w:rsidR="00C33273" w:rsidRPr="00C33273">
              <w:rPr>
                <w:smallCaps w:val="0"/>
                <w:noProof/>
                <w:webHidden/>
                <w:sz w:val="22"/>
                <w:szCs w:val="22"/>
              </w:rPr>
              <w:fldChar w:fldCharType="end"/>
            </w:r>
          </w:hyperlink>
        </w:p>
        <w:p w14:paraId="52CA7BBD" w14:textId="663E43B1" w:rsidR="00C33273" w:rsidRPr="00C33273" w:rsidRDefault="00C33273" w:rsidP="00C33273">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201256" w:history="1">
            <w:r w:rsidRPr="00C33273">
              <w:rPr>
                <w:rStyle w:val="aff5"/>
                <w:smallCaps w:val="0"/>
                <w:noProof/>
                <w:sz w:val="22"/>
                <w:szCs w:val="22"/>
              </w:rPr>
              <w:t>ГЛАВА I. Общие положения</w:t>
            </w:r>
            <w:r w:rsidRPr="00C33273">
              <w:rPr>
                <w:smallCaps w:val="0"/>
                <w:noProof/>
                <w:webHidden/>
                <w:sz w:val="22"/>
                <w:szCs w:val="22"/>
              </w:rPr>
              <w:tab/>
            </w:r>
            <w:r w:rsidRPr="00C33273">
              <w:rPr>
                <w:smallCaps w:val="0"/>
                <w:noProof/>
                <w:webHidden/>
                <w:sz w:val="22"/>
                <w:szCs w:val="22"/>
              </w:rPr>
              <w:fldChar w:fldCharType="begin"/>
            </w:r>
            <w:r w:rsidRPr="00C33273">
              <w:rPr>
                <w:smallCaps w:val="0"/>
                <w:noProof/>
                <w:webHidden/>
                <w:sz w:val="22"/>
                <w:szCs w:val="22"/>
              </w:rPr>
              <w:instrText xml:space="preserve"> PAGEREF _Toc170201256 \h </w:instrText>
            </w:r>
            <w:r w:rsidRPr="00C33273">
              <w:rPr>
                <w:smallCaps w:val="0"/>
                <w:noProof/>
                <w:webHidden/>
                <w:sz w:val="22"/>
                <w:szCs w:val="22"/>
              </w:rPr>
            </w:r>
            <w:r w:rsidRPr="00C33273">
              <w:rPr>
                <w:smallCaps w:val="0"/>
                <w:noProof/>
                <w:webHidden/>
                <w:sz w:val="22"/>
                <w:szCs w:val="22"/>
              </w:rPr>
              <w:fldChar w:fldCharType="separate"/>
            </w:r>
            <w:r w:rsidRPr="00C33273">
              <w:rPr>
                <w:smallCaps w:val="0"/>
                <w:noProof/>
                <w:webHidden/>
                <w:sz w:val="22"/>
                <w:szCs w:val="22"/>
              </w:rPr>
              <w:t>3</w:t>
            </w:r>
            <w:r w:rsidRPr="00C33273">
              <w:rPr>
                <w:smallCaps w:val="0"/>
                <w:noProof/>
                <w:webHidden/>
                <w:sz w:val="22"/>
                <w:szCs w:val="22"/>
              </w:rPr>
              <w:fldChar w:fldCharType="end"/>
            </w:r>
          </w:hyperlink>
        </w:p>
        <w:p w14:paraId="3CF9F5CD" w14:textId="2DD05020" w:rsidR="00C33273" w:rsidRPr="00C33273" w:rsidRDefault="00C33273"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57" w:history="1">
            <w:r w:rsidRPr="00C33273">
              <w:rPr>
                <w:rStyle w:val="aff5"/>
                <w:rFonts w:eastAsiaTheme="majorEastAsia"/>
                <w:i w:val="0"/>
                <w:noProof/>
                <w:sz w:val="22"/>
                <w:szCs w:val="22"/>
              </w:rPr>
              <w:t>Статья 1. Основания и цели введения Правил</w:t>
            </w:r>
            <w:r w:rsidRPr="00C33273">
              <w:rPr>
                <w:i w:val="0"/>
                <w:noProof/>
                <w:webHidden/>
                <w:sz w:val="22"/>
                <w:szCs w:val="22"/>
              </w:rPr>
              <w:tab/>
            </w:r>
            <w:r w:rsidRPr="00C33273">
              <w:rPr>
                <w:i w:val="0"/>
                <w:noProof/>
                <w:webHidden/>
                <w:sz w:val="22"/>
                <w:szCs w:val="22"/>
              </w:rPr>
              <w:fldChar w:fldCharType="begin"/>
            </w:r>
            <w:r w:rsidRPr="00C33273">
              <w:rPr>
                <w:i w:val="0"/>
                <w:noProof/>
                <w:webHidden/>
                <w:sz w:val="22"/>
                <w:szCs w:val="22"/>
              </w:rPr>
              <w:instrText xml:space="preserve"> PAGEREF _Toc170201257 \h </w:instrText>
            </w:r>
            <w:r w:rsidRPr="00C33273">
              <w:rPr>
                <w:i w:val="0"/>
                <w:noProof/>
                <w:webHidden/>
                <w:sz w:val="22"/>
                <w:szCs w:val="22"/>
              </w:rPr>
            </w:r>
            <w:r w:rsidRPr="00C33273">
              <w:rPr>
                <w:i w:val="0"/>
                <w:noProof/>
                <w:webHidden/>
                <w:sz w:val="22"/>
                <w:szCs w:val="22"/>
              </w:rPr>
              <w:fldChar w:fldCharType="separate"/>
            </w:r>
            <w:r w:rsidRPr="00C33273">
              <w:rPr>
                <w:i w:val="0"/>
                <w:noProof/>
                <w:webHidden/>
                <w:sz w:val="22"/>
                <w:szCs w:val="22"/>
              </w:rPr>
              <w:t>3</w:t>
            </w:r>
            <w:r w:rsidRPr="00C33273">
              <w:rPr>
                <w:i w:val="0"/>
                <w:noProof/>
                <w:webHidden/>
                <w:sz w:val="22"/>
                <w:szCs w:val="22"/>
              </w:rPr>
              <w:fldChar w:fldCharType="end"/>
            </w:r>
          </w:hyperlink>
        </w:p>
        <w:p w14:paraId="5C5781C7" w14:textId="4B9A9917" w:rsidR="00C33273" w:rsidRPr="00C33273" w:rsidRDefault="00C33273"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58" w:history="1">
            <w:r w:rsidRPr="00C33273">
              <w:rPr>
                <w:rStyle w:val="aff5"/>
                <w:rFonts w:eastAsiaTheme="majorEastAsia"/>
                <w:i w:val="0"/>
                <w:noProof/>
                <w:sz w:val="22"/>
                <w:szCs w:val="22"/>
              </w:rPr>
              <w:t>Статья 2. Порядок подготовки и утверждения проекта Правил</w:t>
            </w:r>
            <w:r w:rsidRPr="00C33273">
              <w:rPr>
                <w:i w:val="0"/>
                <w:noProof/>
                <w:webHidden/>
                <w:sz w:val="22"/>
                <w:szCs w:val="22"/>
              </w:rPr>
              <w:tab/>
            </w:r>
            <w:r w:rsidRPr="00C33273">
              <w:rPr>
                <w:i w:val="0"/>
                <w:noProof/>
                <w:webHidden/>
                <w:sz w:val="22"/>
                <w:szCs w:val="22"/>
              </w:rPr>
              <w:fldChar w:fldCharType="begin"/>
            </w:r>
            <w:r w:rsidRPr="00C33273">
              <w:rPr>
                <w:i w:val="0"/>
                <w:noProof/>
                <w:webHidden/>
                <w:sz w:val="22"/>
                <w:szCs w:val="22"/>
              </w:rPr>
              <w:instrText xml:space="preserve"> PAGEREF _Toc170201258 \h </w:instrText>
            </w:r>
            <w:r w:rsidRPr="00C33273">
              <w:rPr>
                <w:i w:val="0"/>
                <w:noProof/>
                <w:webHidden/>
                <w:sz w:val="22"/>
                <w:szCs w:val="22"/>
              </w:rPr>
            </w:r>
            <w:r w:rsidRPr="00C33273">
              <w:rPr>
                <w:i w:val="0"/>
                <w:noProof/>
                <w:webHidden/>
                <w:sz w:val="22"/>
                <w:szCs w:val="22"/>
              </w:rPr>
              <w:fldChar w:fldCharType="separate"/>
            </w:r>
            <w:r w:rsidRPr="00C33273">
              <w:rPr>
                <w:i w:val="0"/>
                <w:noProof/>
                <w:webHidden/>
                <w:sz w:val="22"/>
                <w:szCs w:val="22"/>
              </w:rPr>
              <w:t>4</w:t>
            </w:r>
            <w:r w:rsidRPr="00C33273">
              <w:rPr>
                <w:i w:val="0"/>
                <w:noProof/>
                <w:webHidden/>
                <w:sz w:val="22"/>
                <w:szCs w:val="22"/>
              </w:rPr>
              <w:fldChar w:fldCharType="end"/>
            </w:r>
          </w:hyperlink>
        </w:p>
        <w:p w14:paraId="241A9400" w14:textId="5D6FDC12" w:rsidR="00C33273" w:rsidRPr="00C33273" w:rsidRDefault="00C33273" w:rsidP="00C33273">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201259" w:history="1">
            <w:r w:rsidRPr="00C33273">
              <w:rPr>
                <w:rStyle w:val="aff5"/>
                <w:smallCaps w:val="0"/>
                <w:noProof/>
                <w:sz w:val="22"/>
                <w:szCs w:val="22"/>
              </w:rPr>
              <w:t>ГЛАВА II. Положения о регулировании землепользования и застройки органами местного самоуправления</w:t>
            </w:r>
            <w:r w:rsidRPr="00C33273">
              <w:rPr>
                <w:smallCaps w:val="0"/>
                <w:noProof/>
                <w:webHidden/>
                <w:sz w:val="22"/>
                <w:szCs w:val="22"/>
              </w:rPr>
              <w:tab/>
            </w:r>
            <w:r w:rsidRPr="00C33273">
              <w:rPr>
                <w:smallCaps w:val="0"/>
                <w:noProof/>
                <w:webHidden/>
                <w:sz w:val="22"/>
                <w:szCs w:val="22"/>
              </w:rPr>
              <w:fldChar w:fldCharType="begin"/>
            </w:r>
            <w:r w:rsidRPr="00C33273">
              <w:rPr>
                <w:smallCaps w:val="0"/>
                <w:noProof/>
                <w:webHidden/>
                <w:sz w:val="22"/>
                <w:szCs w:val="22"/>
              </w:rPr>
              <w:instrText xml:space="preserve"> PAGEREF _Toc170201259 \h </w:instrText>
            </w:r>
            <w:r w:rsidRPr="00C33273">
              <w:rPr>
                <w:smallCaps w:val="0"/>
                <w:noProof/>
                <w:webHidden/>
                <w:sz w:val="22"/>
                <w:szCs w:val="22"/>
              </w:rPr>
            </w:r>
            <w:r w:rsidRPr="00C33273">
              <w:rPr>
                <w:smallCaps w:val="0"/>
                <w:noProof/>
                <w:webHidden/>
                <w:sz w:val="22"/>
                <w:szCs w:val="22"/>
              </w:rPr>
              <w:fldChar w:fldCharType="separate"/>
            </w:r>
            <w:r w:rsidRPr="00C33273">
              <w:rPr>
                <w:smallCaps w:val="0"/>
                <w:noProof/>
                <w:webHidden/>
                <w:sz w:val="22"/>
                <w:szCs w:val="22"/>
              </w:rPr>
              <w:t>10</w:t>
            </w:r>
            <w:r w:rsidRPr="00C33273">
              <w:rPr>
                <w:smallCaps w:val="0"/>
                <w:noProof/>
                <w:webHidden/>
                <w:sz w:val="22"/>
                <w:szCs w:val="22"/>
              </w:rPr>
              <w:fldChar w:fldCharType="end"/>
            </w:r>
          </w:hyperlink>
        </w:p>
        <w:p w14:paraId="2AAC7C46" w14:textId="496DF1F9" w:rsidR="00C33273" w:rsidRPr="00C33273" w:rsidRDefault="00C33273"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60" w:history="1">
            <w:r w:rsidRPr="00C33273">
              <w:rPr>
                <w:rStyle w:val="aff5"/>
                <w:rFonts w:eastAsiaTheme="majorEastAsia"/>
                <w:i w:val="0"/>
                <w:noProof/>
                <w:sz w:val="22"/>
                <w:szCs w:val="22"/>
              </w:rPr>
              <w:t>Статья 3. Компетенция Совета депутатов Венгеровского района Новосибирской области в области землепользования и застройки</w:t>
            </w:r>
            <w:r w:rsidRPr="00C33273">
              <w:rPr>
                <w:i w:val="0"/>
                <w:noProof/>
                <w:webHidden/>
                <w:sz w:val="22"/>
                <w:szCs w:val="22"/>
              </w:rPr>
              <w:tab/>
            </w:r>
            <w:r w:rsidRPr="00C33273">
              <w:rPr>
                <w:i w:val="0"/>
                <w:noProof/>
                <w:webHidden/>
                <w:sz w:val="22"/>
                <w:szCs w:val="22"/>
              </w:rPr>
              <w:fldChar w:fldCharType="begin"/>
            </w:r>
            <w:r w:rsidRPr="00C33273">
              <w:rPr>
                <w:i w:val="0"/>
                <w:noProof/>
                <w:webHidden/>
                <w:sz w:val="22"/>
                <w:szCs w:val="22"/>
              </w:rPr>
              <w:instrText xml:space="preserve"> PAGEREF _Toc170201260 \h </w:instrText>
            </w:r>
            <w:r w:rsidRPr="00C33273">
              <w:rPr>
                <w:i w:val="0"/>
                <w:noProof/>
                <w:webHidden/>
                <w:sz w:val="22"/>
                <w:szCs w:val="22"/>
              </w:rPr>
            </w:r>
            <w:r w:rsidRPr="00C33273">
              <w:rPr>
                <w:i w:val="0"/>
                <w:noProof/>
                <w:webHidden/>
                <w:sz w:val="22"/>
                <w:szCs w:val="22"/>
              </w:rPr>
              <w:fldChar w:fldCharType="separate"/>
            </w:r>
            <w:r w:rsidRPr="00C33273">
              <w:rPr>
                <w:i w:val="0"/>
                <w:noProof/>
                <w:webHidden/>
                <w:sz w:val="22"/>
                <w:szCs w:val="22"/>
              </w:rPr>
              <w:t>10</w:t>
            </w:r>
            <w:r w:rsidRPr="00C33273">
              <w:rPr>
                <w:i w:val="0"/>
                <w:noProof/>
                <w:webHidden/>
                <w:sz w:val="22"/>
                <w:szCs w:val="22"/>
              </w:rPr>
              <w:fldChar w:fldCharType="end"/>
            </w:r>
          </w:hyperlink>
        </w:p>
        <w:p w14:paraId="36284CB7" w14:textId="6456FD7D" w:rsidR="00C33273" w:rsidRPr="00C33273" w:rsidRDefault="00C33273"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61" w:history="1">
            <w:r w:rsidRPr="00C33273">
              <w:rPr>
                <w:rStyle w:val="aff5"/>
                <w:rFonts w:eastAsiaTheme="majorEastAsia"/>
                <w:i w:val="0"/>
                <w:noProof/>
                <w:sz w:val="22"/>
                <w:szCs w:val="22"/>
              </w:rPr>
              <w:t>Статья 4. Полномочия главы Венгеровского района в области землепользования и застройки</w:t>
            </w:r>
            <w:r w:rsidRPr="00C33273">
              <w:rPr>
                <w:i w:val="0"/>
                <w:noProof/>
                <w:webHidden/>
                <w:sz w:val="22"/>
                <w:szCs w:val="22"/>
              </w:rPr>
              <w:tab/>
            </w:r>
            <w:r w:rsidRPr="00C33273">
              <w:rPr>
                <w:i w:val="0"/>
                <w:noProof/>
                <w:webHidden/>
                <w:sz w:val="22"/>
                <w:szCs w:val="22"/>
              </w:rPr>
              <w:fldChar w:fldCharType="begin"/>
            </w:r>
            <w:r w:rsidRPr="00C33273">
              <w:rPr>
                <w:i w:val="0"/>
                <w:noProof/>
                <w:webHidden/>
                <w:sz w:val="22"/>
                <w:szCs w:val="22"/>
              </w:rPr>
              <w:instrText xml:space="preserve"> PAGEREF _Toc170201261 \h </w:instrText>
            </w:r>
            <w:r w:rsidRPr="00C33273">
              <w:rPr>
                <w:i w:val="0"/>
                <w:noProof/>
                <w:webHidden/>
                <w:sz w:val="22"/>
                <w:szCs w:val="22"/>
              </w:rPr>
            </w:r>
            <w:r w:rsidRPr="00C33273">
              <w:rPr>
                <w:i w:val="0"/>
                <w:noProof/>
                <w:webHidden/>
                <w:sz w:val="22"/>
                <w:szCs w:val="22"/>
              </w:rPr>
              <w:fldChar w:fldCharType="separate"/>
            </w:r>
            <w:r w:rsidRPr="00C33273">
              <w:rPr>
                <w:i w:val="0"/>
                <w:noProof/>
                <w:webHidden/>
                <w:sz w:val="22"/>
                <w:szCs w:val="22"/>
              </w:rPr>
              <w:t>10</w:t>
            </w:r>
            <w:r w:rsidRPr="00C33273">
              <w:rPr>
                <w:i w:val="0"/>
                <w:noProof/>
                <w:webHidden/>
                <w:sz w:val="22"/>
                <w:szCs w:val="22"/>
              </w:rPr>
              <w:fldChar w:fldCharType="end"/>
            </w:r>
          </w:hyperlink>
        </w:p>
        <w:p w14:paraId="4313E6AA" w14:textId="329639DB" w:rsidR="00C33273" w:rsidRPr="00C33273" w:rsidRDefault="00C33273"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62" w:history="1">
            <w:r w:rsidRPr="00C33273">
              <w:rPr>
                <w:rStyle w:val="aff5"/>
                <w:rFonts w:eastAsiaTheme="majorEastAsia"/>
                <w:i w:val="0"/>
                <w:noProof/>
                <w:sz w:val="22"/>
                <w:szCs w:val="22"/>
              </w:rPr>
              <w:t>Статья 5. Полномочия администрации Венгеровского района Новосибирской области в области землепользования и застройки</w:t>
            </w:r>
            <w:r w:rsidRPr="00C33273">
              <w:rPr>
                <w:i w:val="0"/>
                <w:noProof/>
                <w:webHidden/>
                <w:sz w:val="22"/>
                <w:szCs w:val="22"/>
              </w:rPr>
              <w:tab/>
            </w:r>
            <w:r w:rsidRPr="00C33273">
              <w:rPr>
                <w:i w:val="0"/>
                <w:noProof/>
                <w:webHidden/>
                <w:sz w:val="22"/>
                <w:szCs w:val="22"/>
              </w:rPr>
              <w:fldChar w:fldCharType="begin"/>
            </w:r>
            <w:r w:rsidRPr="00C33273">
              <w:rPr>
                <w:i w:val="0"/>
                <w:noProof/>
                <w:webHidden/>
                <w:sz w:val="22"/>
                <w:szCs w:val="22"/>
              </w:rPr>
              <w:instrText xml:space="preserve"> PAGEREF _Toc170201262 \h </w:instrText>
            </w:r>
            <w:r w:rsidRPr="00C33273">
              <w:rPr>
                <w:i w:val="0"/>
                <w:noProof/>
                <w:webHidden/>
                <w:sz w:val="22"/>
                <w:szCs w:val="22"/>
              </w:rPr>
            </w:r>
            <w:r w:rsidRPr="00C33273">
              <w:rPr>
                <w:i w:val="0"/>
                <w:noProof/>
                <w:webHidden/>
                <w:sz w:val="22"/>
                <w:szCs w:val="22"/>
              </w:rPr>
              <w:fldChar w:fldCharType="separate"/>
            </w:r>
            <w:r w:rsidRPr="00C33273">
              <w:rPr>
                <w:i w:val="0"/>
                <w:noProof/>
                <w:webHidden/>
                <w:sz w:val="22"/>
                <w:szCs w:val="22"/>
              </w:rPr>
              <w:t>12</w:t>
            </w:r>
            <w:r w:rsidRPr="00C33273">
              <w:rPr>
                <w:i w:val="0"/>
                <w:noProof/>
                <w:webHidden/>
                <w:sz w:val="22"/>
                <w:szCs w:val="22"/>
              </w:rPr>
              <w:fldChar w:fldCharType="end"/>
            </w:r>
          </w:hyperlink>
        </w:p>
        <w:p w14:paraId="6D84EDF5" w14:textId="1847FF64" w:rsidR="00C33273" w:rsidRPr="00C33273" w:rsidRDefault="00C33273" w:rsidP="00C33273">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201263" w:history="1">
            <w:r w:rsidRPr="00C33273">
              <w:rPr>
                <w:rStyle w:val="aff5"/>
                <w:smallCaps w:val="0"/>
                <w:noProof/>
                <w:sz w:val="22"/>
                <w:szCs w:val="22"/>
              </w:rPr>
              <w:t xml:space="preserve">ГЛАВА </w:t>
            </w:r>
            <w:r w:rsidRPr="00C33273">
              <w:rPr>
                <w:rStyle w:val="aff5"/>
                <w:smallCaps w:val="0"/>
                <w:noProof/>
                <w:sz w:val="22"/>
                <w:szCs w:val="22"/>
                <w:lang w:val="en-US"/>
              </w:rPr>
              <w:t>III</w:t>
            </w:r>
            <w:r w:rsidRPr="00C33273">
              <w:rPr>
                <w:rStyle w:val="aff5"/>
                <w:smallCaps w:val="0"/>
                <w:noProof/>
                <w:sz w:val="22"/>
                <w:szCs w:val="22"/>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Pr="00C33273">
              <w:rPr>
                <w:smallCaps w:val="0"/>
                <w:noProof/>
                <w:webHidden/>
                <w:sz w:val="22"/>
                <w:szCs w:val="22"/>
              </w:rPr>
              <w:tab/>
            </w:r>
            <w:r w:rsidRPr="00C33273">
              <w:rPr>
                <w:smallCaps w:val="0"/>
                <w:noProof/>
                <w:webHidden/>
                <w:sz w:val="22"/>
                <w:szCs w:val="22"/>
              </w:rPr>
              <w:fldChar w:fldCharType="begin"/>
            </w:r>
            <w:r w:rsidRPr="00C33273">
              <w:rPr>
                <w:smallCaps w:val="0"/>
                <w:noProof/>
                <w:webHidden/>
                <w:sz w:val="22"/>
                <w:szCs w:val="22"/>
              </w:rPr>
              <w:instrText xml:space="preserve"> PAGEREF _Toc170201263 \h </w:instrText>
            </w:r>
            <w:r w:rsidRPr="00C33273">
              <w:rPr>
                <w:smallCaps w:val="0"/>
                <w:noProof/>
                <w:webHidden/>
                <w:sz w:val="22"/>
                <w:szCs w:val="22"/>
              </w:rPr>
            </w:r>
            <w:r w:rsidRPr="00C33273">
              <w:rPr>
                <w:smallCaps w:val="0"/>
                <w:noProof/>
                <w:webHidden/>
                <w:sz w:val="22"/>
                <w:szCs w:val="22"/>
              </w:rPr>
              <w:fldChar w:fldCharType="separate"/>
            </w:r>
            <w:r w:rsidRPr="00C33273">
              <w:rPr>
                <w:smallCaps w:val="0"/>
                <w:noProof/>
                <w:webHidden/>
                <w:sz w:val="22"/>
                <w:szCs w:val="22"/>
              </w:rPr>
              <w:t>13</w:t>
            </w:r>
            <w:r w:rsidRPr="00C33273">
              <w:rPr>
                <w:smallCaps w:val="0"/>
                <w:noProof/>
                <w:webHidden/>
                <w:sz w:val="22"/>
                <w:szCs w:val="22"/>
              </w:rPr>
              <w:fldChar w:fldCharType="end"/>
            </w:r>
          </w:hyperlink>
        </w:p>
        <w:p w14:paraId="1FA9C6EB" w14:textId="09F627C3" w:rsidR="00C33273" w:rsidRPr="00C33273" w:rsidRDefault="00C33273"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64" w:history="1">
            <w:r w:rsidRPr="00C33273">
              <w:rPr>
                <w:rStyle w:val="aff5"/>
                <w:rFonts w:eastAsiaTheme="majorEastAsia"/>
                <w:i w:val="0"/>
                <w:noProof/>
                <w:sz w:val="22"/>
                <w:szCs w:val="22"/>
              </w:rPr>
              <w:t>Статья 6. Изменение видов разрешенного использования земельных участков и объектов капитального строительства</w:t>
            </w:r>
            <w:r w:rsidRPr="00C33273">
              <w:rPr>
                <w:i w:val="0"/>
                <w:noProof/>
                <w:webHidden/>
                <w:sz w:val="22"/>
                <w:szCs w:val="22"/>
              </w:rPr>
              <w:tab/>
            </w:r>
            <w:r w:rsidRPr="00C33273">
              <w:rPr>
                <w:i w:val="0"/>
                <w:noProof/>
                <w:webHidden/>
                <w:sz w:val="22"/>
                <w:szCs w:val="22"/>
              </w:rPr>
              <w:fldChar w:fldCharType="begin"/>
            </w:r>
            <w:r w:rsidRPr="00C33273">
              <w:rPr>
                <w:i w:val="0"/>
                <w:noProof/>
                <w:webHidden/>
                <w:sz w:val="22"/>
                <w:szCs w:val="22"/>
              </w:rPr>
              <w:instrText xml:space="preserve"> PAGEREF _Toc170201264 \h </w:instrText>
            </w:r>
            <w:r w:rsidRPr="00C33273">
              <w:rPr>
                <w:i w:val="0"/>
                <w:noProof/>
                <w:webHidden/>
                <w:sz w:val="22"/>
                <w:szCs w:val="22"/>
              </w:rPr>
            </w:r>
            <w:r w:rsidRPr="00C33273">
              <w:rPr>
                <w:i w:val="0"/>
                <w:noProof/>
                <w:webHidden/>
                <w:sz w:val="22"/>
                <w:szCs w:val="22"/>
              </w:rPr>
              <w:fldChar w:fldCharType="separate"/>
            </w:r>
            <w:r w:rsidRPr="00C33273">
              <w:rPr>
                <w:i w:val="0"/>
                <w:noProof/>
                <w:webHidden/>
                <w:sz w:val="22"/>
                <w:szCs w:val="22"/>
              </w:rPr>
              <w:t>13</w:t>
            </w:r>
            <w:r w:rsidRPr="00C33273">
              <w:rPr>
                <w:i w:val="0"/>
                <w:noProof/>
                <w:webHidden/>
                <w:sz w:val="22"/>
                <w:szCs w:val="22"/>
              </w:rPr>
              <w:fldChar w:fldCharType="end"/>
            </w:r>
          </w:hyperlink>
        </w:p>
        <w:p w14:paraId="4F40E309" w14:textId="58B01123" w:rsidR="00C33273" w:rsidRPr="00C33273" w:rsidRDefault="00C33273"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65" w:history="1">
            <w:r w:rsidRPr="00C33273">
              <w:rPr>
                <w:rStyle w:val="aff5"/>
                <w:rFonts w:eastAsiaTheme="majorEastAsia"/>
                <w:i w:val="0"/>
                <w:noProof/>
                <w:sz w:val="22"/>
                <w:szCs w:val="22"/>
              </w:rPr>
              <w:t>Статья 7. Предоставление разрешения на условно разрешенный вид использования земельного участка или объекта капитального строительства</w:t>
            </w:r>
            <w:r w:rsidRPr="00C33273">
              <w:rPr>
                <w:i w:val="0"/>
                <w:noProof/>
                <w:webHidden/>
                <w:sz w:val="22"/>
                <w:szCs w:val="22"/>
              </w:rPr>
              <w:tab/>
            </w:r>
            <w:r w:rsidRPr="00C33273">
              <w:rPr>
                <w:i w:val="0"/>
                <w:noProof/>
                <w:webHidden/>
                <w:sz w:val="22"/>
                <w:szCs w:val="22"/>
              </w:rPr>
              <w:fldChar w:fldCharType="begin"/>
            </w:r>
            <w:r w:rsidRPr="00C33273">
              <w:rPr>
                <w:i w:val="0"/>
                <w:noProof/>
                <w:webHidden/>
                <w:sz w:val="22"/>
                <w:szCs w:val="22"/>
              </w:rPr>
              <w:instrText xml:space="preserve"> PAGEREF _Toc170201265 \h </w:instrText>
            </w:r>
            <w:r w:rsidRPr="00C33273">
              <w:rPr>
                <w:i w:val="0"/>
                <w:noProof/>
                <w:webHidden/>
                <w:sz w:val="22"/>
                <w:szCs w:val="22"/>
              </w:rPr>
            </w:r>
            <w:r w:rsidRPr="00C33273">
              <w:rPr>
                <w:i w:val="0"/>
                <w:noProof/>
                <w:webHidden/>
                <w:sz w:val="22"/>
                <w:szCs w:val="22"/>
              </w:rPr>
              <w:fldChar w:fldCharType="separate"/>
            </w:r>
            <w:r w:rsidRPr="00C33273">
              <w:rPr>
                <w:i w:val="0"/>
                <w:noProof/>
                <w:webHidden/>
                <w:sz w:val="22"/>
                <w:szCs w:val="22"/>
              </w:rPr>
              <w:t>13</w:t>
            </w:r>
            <w:r w:rsidRPr="00C33273">
              <w:rPr>
                <w:i w:val="0"/>
                <w:noProof/>
                <w:webHidden/>
                <w:sz w:val="22"/>
                <w:szCs w:val="22"/>
              </w:rPr>
              <w:fldChar w:fldCharType="end"/>
            </w:r>
          </w:hyperlink>
        </w:p>
        <w:p w14:paraId="0752BCEB" w14:textId="6C5C5DAD" w:rsidR="00C33273" w:rsidRPr="00C33273" w:rsidRDefault="00C33273"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66" w:history="1">
            <w:r w:rsidRPr="00C33273">
              <w:rPr>
                <w:rStyle w:val="aff5"/>
                <w:rFonts w:eastAsiaTheme="majorEastAsia"/>
                <w:i w:val="0"/>
                <w:noProof/>
                <w:sz w:val="22"/>
                <w:szCs w:val="22"/>
              </w:rPr>
              <w:t>Статья 8. 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C33273">
              <w:rPr>
                <w:i w:val="0"/>
                <w:noProof/>
                <w:webHidden/>
                <w:sz w:val="22"/>
                <w:szCs w:val="22"/>
              </w:rPr>
              <w:tab/>
            </w:r>
            <w:r w:rsidRPr="00C33273">
              <w:rPr>
                <w:i w:val="0"/>
                <w:noProof/>
                <w:webHidden/>
                <w:sz w:val="22"/>
                <w:szCs w:val="22"/>
              </w:rPr>
              <w:fldChar w:fldCharType="begin"/>
            </w:r>
            <w:r w:rsidRPr="00C33273">
              <w:rPr>
                <w:i w:val="0"/>
                <w:noProof/>
                <w:webHidden/>
                <w:sz w:val="22"/>
                <w:szCs w:val="22"/>
              </w:rPr>
              <w:instrText xml:space="preserve"> PAGEREF _Toc170201266 \h </w:instrText>
            </w:r>
            <w:r w:rsidRPr="00C33273">
              <w:rPr>
                <w:i w:val="0"/>
                <w:noProof/>
                <w:webHidden/>
                <w:sz w:val="22"/>
                <w:szCs w:val="22"/>
              </w:rPr>
            </w:r>
            <w:r w:rsidRPr="00C33273">
              <w:rPr>
                <w:i w:val="0"/>
                <w:noProof/>
                <w:webHidden/>
                <w:sz w:val="22"/>
                <w:szCs w:val="22"/>
              </w:rPr>
              <w:fldChar w:fldCharType="separate"/>
            </w:r>
            <w:r w:rsidRPr="00C33273">
              <w:rPr>
                <w:i w:val="0"/>
                <w:noProof/>
                <w:webHidden/>
                <w:sz w:val="22"/>
                <w:szCs w:val="22"/>
              </w:rPr>
              <w:t>16</w:t>
            </w:r>
            <w:r w:rsidRPr="00C33273">
              <w:rPr>
                <w:i w:val="0"/>
                <w:noProof/>
                <w:webHidden/>
                <w:sz w:val="22"/>
                <w:szCs w:val="22"/>
              </w:rPr>
              <w:fldChar w:fldCharType="end"/>
            </w:r>
          </w:hyperlink>
        </w:p>
        <w:p w14:paraId="0C264563" w14:textId="079CC9CA" w:rsidR="00C33273" w:rsidRPr="00C33273" w:rsidRDefault="00C33273"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67" w:history="1">
            <w:r w:rsidRPr="00C33273">
              <w:rPr>
                <w:rStyle w:val="aff5"/>
                <w:rFonts w:eastAsiaTheme="majorEastAsia"/>
                <w:i w:val="0"/>
                <w:noProof/>
                <w:sz w:val="22"/>
                <w:szCs w:val="22"/>
              </w:rPr>
              <w:t>Статья 9. Отклонение от предельных параметров разрешенного строительства, реконструкции объектов капитального строительства</w:t>
            </w:r>
            <w:r w:rsidRPr="00C33273">
              <w:rPr>
                <w:i w:val="0"/>
                <w:noProof/>
                <w:webHidden/>
                <w:sz w:val="22"/>
                <w:szCs w:val="22"/>
              </w:rPr>
              <w:tab/>
            </w:r>
            <w:r w:rsidRPr="00C33273">
              <w:rPr>
                <w:i w:val="0"/>
                <w:noProof/>
                <w:webHidden/>
                <w:sz w:val="22"/>
                <w:szCs w:val="22"/>
              </w:rPr>
              <w:fldChar w:fldCharType="begin"/>
            </w:r>
            <w:r w:rsidRPr="00C33273">
              <w:rPr>
                <w:i w:val="0"/>
                <w:noProof/>
                <w:webHidden/>
                <w:sz w:val="22"/>
                <w:szCs w:val="22"/>
              </w:rPr>
              <w:instrText xml:space="preserve"> PAGEREF _Toc170201267 \h </w:instrText>
            </w:r>
            <w:r w:rsidRPr="00C33273">
              <w:rPr>
                <w:i w:val="0"/>
                <w:noProof/>
                <w:webHidden/>
                <w:sz w:val="22"/>
                <w:szCs w:val="22"/>
              </w:rPr>
            </w:r>
            <w:r w:rsidRPr="00C33273">
              <w:rPr>
                <w:i w:val="0"/>
                <w:noProof/>
                <w:webHidden/>
                <w:sz w:val="22"/>
                <w:szCs w:val="22"/>
              </w:rPr>
              <w:fldChar w:fldCharType="separate"/>
            </w:r>
            <w:r w:rsidRPr="00C33273">
              <w:rPr>
                <w:i w:val="0"/>
                <w:noProof/>
                <w:webHidden/>
                <w:sz w:val="22"/>
                <w:szCs w:val="22"/>
              </w:rPr>
              <w:t>17</w:t>
            </w:r>
            <w:r w:rsidRPr="00C33273">
              <w:rPr>
                <w:i w:val="0"/>
                <w:noProof/>
                <w:webHidden/>
                <w:sz w:val="22"/>
                <w:szCs w:val="22"/>
              </w:rPr>
              <w:fldChar w:fldCharType="end"/>
            </w:r>
          </w:hyperlink>
        </w:p>
        <w:p w14:paraId="33409B6A" w14:textId="5371E8CE" w:rsidR="00C33273" w:rsidRPr="00C33273" w:rsidRDefault="00C33273" w:rsidP="00C33273">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201268" w:history="1">
            <w:r w:rsidRPr="00C33273">
              <w:rPr>
                <w:rStyle w:val="aff5"/>
                <w:smallCaps w:val="0"/>
                <w:noProof/>
                <w:sz w:val="22"/>
                <w:szCs w:val="22"/>
              </w:rPr>
              <w:t>ГЛАВА IV. Положения о подготовке документации по планировке территории</w:t>
            </w:r>
            <w:r w:rsidRPr="00C33273">
              <w:rPr>
                <w:smallCaps w:val="0"/>
                <w:noProof/>
                <w:webHidden/>
                <w:sz w:val="22"/>
                <w:szCs w:val="22"/>
              </w:rPr>
              <w:tab/>
            </w:r>
            <w:r w:rsidRPr="00C33273">
              <w:rPr>
                <w:smallCaps w:val="0"/>
                <w:noProof/>
                <w:webHidden/>
                <w:sz w:val="22"/>
                <w:szCs w:val="22"/>
              </w:rPr>
              <w:fldChar w:fldCharType="begin"/>
            </w:r>
            <w:r w:rsidRPr="00C33273">
              <w:rPr>
                <w:smallCaps w:val="0"/>
                <w:noProof/>
                <w:webHidden/>
                <w:sz w:val="22"/>
                <w:szCs w:val="22"/>
              </w:rPr>
              <w:instrText xml:space="preserve"> PAGEREF _Toc170201268 \h </w:instrText>
            </w:r>
            <w:r w:rsidRPr="00C33273">
              <w:rPr>
                <w:smallCaps w:val="0"/>
                <w:noProof/>
                <w:webHidden/>
                <w:sz w:val="22"/>
                <w:szCs w:val="22"/>
              </w:rPr>
            </w:r>
            <w:r w:rsidRPr="00C33273">
              <w:rPr>
                <w:smallCaps w:val="0"/>
                <w:noProof/>
                <w:webHidden/>
                <w:sz w:val="22"/>
                <w:szCs w:val="22"/>
              </w:rPr>
              <w:fldChar w:fldCharType="separate"/>
            </w:r>
            <w:r w:rsidRPr="00C33273">
              <w:rPr>
                <w:smallCaps w:val="0"/>
                <w:noProof/>
                <w:webHidden/>
                <w:sz w:val="22"/>
                <w:szCs w:val="22"/>
              </w:rPr>
              <w:t>20</w:t>
            </w:r>
            <w:r w:rsidRPr="00C33273">
              <w:rPr>
                <w:smallCaps w:val="0"/>
                <w:noProof/>
                <w:webHidden/>
                <w:sz w:val="22"/>
                <w:szCs w:val="22"/>
              </w:rPr>
              <w:fldChar w:fldCharType="end"/>
            </w:r>
          </w:hyperlink>
        </w:p>
        <w:p w14:paraId="5097110A" w14:textId="61533798" w:rsidR="00C33273" w:rsidRPr="00C33273" w:rsidRDefault="00C33273"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69" w:history="1">
            <w:r w:rsidRPr="00C33273">
              <w:rPr>
                <w:rStyle w:val="aff5"/>
                <w:rFonts w:eastAsiaTheme="majorEastAsia"/>
                <w:i w:val="0"/>
                <w:noProof/>
                <w:sz w:val="22"/>
                <w:szCs w:val="22"/>
              </w:rPr>
              <w:t>Статья 10. Назначение и виды документации по планировке территории</w:t>
            </w:r>
            <w:r w:rsidRPr="00C33273">
              <w:rPr>
                <w:i w:val="0"/>
                <w:noProof/>
                <w:webHidden/>
                <w:sz w:val="22"/>
                <w:szCs w:val="22"/>
              </w:rPr>
              <w:tab/>
            </w:r>
            <w:r w:rsidRPr="00C33273">
              <w:rPr>
                <w:i w:val="0"/>
                <w:noProof/>
                <w:webHidden/>
                <w:sz w:val="22"/>
                <w:szCs w:val="22"/>
              </w:rPr>
              <w:fldChar w:fldCharType="begin"/>
            </w:r>
            <w:r w:rsidRPr="00C33273">
              <w:rPr>
                <w:i w:val="0"/>
                <w:noProof/>
                <w:webHidden/>
                <w:sz w:val="22"/>
                <w:szCs w:val="22"/>
              </w:rPr>
              <w:instrText xml:space="preserve"> PAGEREF _Toc170201269 \h </w:instrText>
            </w:r>
            <w:r w:rsidRPr="00C33273">
              <w:rPr>
                <w:i w:val="0"/>
                <w:noProof/>
                <w:webHidden/>
                <w:sz w:val="22"/>
                <w:szCs w:val="22"/>
              </w:rPr>
            </w:r>
            <w:r w:rsidRPr="00C33273">
              <w:rPr>
                <w:i w:val="0"/>
                <w:noProof/>
                <w:webHidden/>
                <w:sz w:val="22"/>
                <w:szCs w:val="22"/>
              </w:rPr>
              <w:fldChar w:fldCharType="separate"/>
            </w:r>
            <w:r w:rsidRPr="00C33273">
              <w:rPr>
                <w:i w:val="0"/>
                <w:noProof/>
                <w:webHidden/>
                <w:sz w:val="22"/>
                <w:szCs w:val="22"/>
              </w:rPr>
              <w:t>20</w:t>
            </w:r>
            <w:r w:rsidRPr="00C33273">
              <w:rPr>
                <w:i w:val="0"/>
                <w:noProof/>
                <w:webHidden/>
                <w:sz w:val="22"/>
                <w:szCs w:val="22"/>
              </w:rPr>
              <w:fldChar w:fldCharType="end"/>
            </w:r>
          </w:hyperlink>
        </w:p>
        <w:p w14:paraId="4E759D2D" w14:textId="1610E413" w:rsidR="00C33273" w:rsidRPr="00C33273" w:rsidRDefault="00C33273"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70" w:history="1">
            <w:r w:rsidRPr="00C33273">
              <w:rPr>
                <w:rStyle w:val="aff5"/>
                <w:rFonts w:eastAsiaTheme="majorEastAsia"/>
                <w:i w:val="0"/>
                <w:noProof/>
                <w:sz w:val="22"/>
                <w:szCs w:val="22"/>
              </w:rPr>
              <w:t>Статья 11. Подготовка и утверждение документации по планировке территории</w:t>
            </w:r>
            <w:r w:rsidRPr="00C33273">
              <w:rPr>
                <w:i w:val="0"/>
                <w:noProof/>
                <w:webHidden/>
                <w:sz w:val="22"/>
                <w:szCs w:val="22"/>
              </w:rPr>
              <w:tab/>
            </w:r>
            <w:r w:rsidRPr="00C33273">
              <w:rPr>
                <w:i w:val="0"/>
                <w:noProof/>
                <w:webHidden/>
                <w:sz w:val="22"/>
                <w:szCs w:val="22"/>
              </w:rPr>
              <w:fldChar w:fldCharType="begin"/>
            </w:r>
            <w:r w:rsidRPr="00C33273">
              <w:rPr>
                <w:i w:val="0"/>
                <w:noProof/>
                <w:webHidden/>
                <w:sz w:val="22"/>
                <w:szCs w:val="22"/>
              </w:rPr>
              <w:instrText xml:space="preserve"> PAGEREF _Toc170201270 \h </w:instrText>
            </w:r>
            <w:r w:rsidRPr="00C33273">
              <w:rPr>
                <w:i w:val="0"/>
                <w:noProof/>
                <w:webHidden/>
                <w:sz w:val="22"/>
                <w:szCs w:val="22"/>
              </w:rPr>
            </w:r>
            <w:r w:rsidRPr="00C33273">
              <w:rPr>
                <w:i w:val="0"/>
                <w:noProof/>
                <w:webHidden/>
                <w:sz w:val="22"/>
                <w:szCs w:val="22"/>
              </w:rPr>
              <w:fldChar w:fldCharType="separate"/>
            </w:r>
            <w:r w:rsidRPr="00C33273">
              <w:rPr>
                <w:i w:val="0"/>
                <w:noProof/>
                <w:webHidden/>
                <w:sz w:val="22"/>
                <w:szCs w:val="22"/>
              </w:rPr>
              <w:t>21</w:t>
            </w:r>
            <w:r w:rsidRPr="00C33273">
              <w:rPr>
                <w:i w:val="0"/>
                <w:noProof/>
                <w:webHidden/>
                <w:sz w:val="22"/>
                <w:szCs w:val="22"/>
              </w:rPr>
              <w:fldChar w:fldCharType="end"/>
            </w:r>
          </w:hyperlink>
        </w:p>
        <w:p w14:paraId="111B9A72" w14:textId="003C0F07" w:rsidR="00C33273" w:rsidRPr="00C33273" w:rsidRDefault="00C33273" w:rsidP="00C33273">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201271" w:history="1">
            <w:r w:rsidRPr="00C33273">
              <w:rPr>
                <w:rStyle w:val="aff5"/>
                <w:smallCaps w:val="0"/>
                <w:noProof/>
                <w:sz w:val="22"/>
                <w:szCs w:val="22"/>
              </w:rPr>
              <w:t>ГЛАВА V. Положения о проведении общественных обсуждений по вопросам землепользования и застройки</w:t>
            </w:r>
            <w:r w:rsidRPr="00C33273">
              <w:rPr>
                <w:smallCaps w:val="0"/>
                <w:noProof/>
                <w:webHidden/>
                <w:sz w:val="22"/>
                <w:szCs w:val="22"/>
              </w:rPr>
              <w:tab/>
            </w:r>
            <w:r w:rsidRPr="00C33273">
              <w:rPr>
                <w:smallCaps w:val="0"/>
                <w:noProof/>
                <w:webHidden/>
                <w:sz w:val="22"/>
                <w:szCs w:val="22"/>
              </w:rPr>
              <w:fldChar w:fldCharType="begin"/>
            </w:r>
            <w:r w:rsidRPr="00C33273">
              <w:rPr>
                <w:smallCaps w:val="0"/>
                <w:noProof/>
                <w:webHidden/>
                <w:sz w:val="22"/>
                <w:szCs w:val="22"/>
              </w:rPr>
              <w:instrText xml:space="preserve"> PAGEREF _Toc170201271 \h </w:instrText>
            </w:r>
            <w:r w:rsidRPr="00C33273">
              <w:rPr>
                <w:smallCaps w:val="0"/>
                <w:noProof/>
                <w:webHidden/>
                <w:sz w:val="22"/>
                <w:szCs w:val="22"/>
              </w:rPr>
            </w:r>
            <w:r w:rsidRPr="00C33273">
              <w:rPr>
                <w:smallCaps w:val="0"/>
                <w:noProof/>
                <w:webHidden/>
                <w:sz w:val="22"/>
                <w:szCs w:val="22"/>
              </w:rPr>
              <w:fldChar w:fldCharType="separate"/>
            </w:r>
            <w:r w:rsidRPr="00C33273">
              <w:rPr>
                <w:smallCaps w:val="0"/>
                <w:noProof/>
                <w:webHidden/>
                <w:sz w:val="22"/>
                <w:szCs w:val="22"/>
              </w:rPr>
              <w:t>34</w:t>
            </w:r>
            <w:r w:rsidRPr="00C33273">
              <w:rPr>
                <w:smallCaps w:val="0"/>
                <w:noProof/>
                <w:webHidden/>
                <w:sz w:val="22"/>
                <w:szCs w:val="22"/>
              </w:rPr>
              <w:fldChar w:fldCharType="end"/>
            </w:r>
          </w:hyperlink>
        </w:p>
        <w:p w14:paraId="6B00CBBF" w14:textId="5D35930E" w:rsidR="00C33273" w:rsidRPr="00C33273" w:rsidRDefault="00C33273"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72" w:history="1">
            <w:r w:rsidRPr="00C33273">
              <w:rPr>
                <w:rStyle w:val="aff5"/>
                <w:rFonts w:eastAsiaTheme="majorEastAsia"/>
                <w:i w:val="0"/>
                <w:noProof/>
                <w:sz w:val="22"/>
                <w:szCs w:val="22"/>
              </w:rPr>
              <w:t>Статья 12. Общественные обсуждения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C33273">
              <w:rPr>
                <w:i w:val="0"/>
                <w:noProof/>
                <w:webHidden/>
                <w:sz w:val="22"/>
                <w:szCs w:val="22"/>
              </w:rPr>
              <w:tab/>
            </w:r>
            <w:r w:rsidRPr="00C33273">
              <w:rPr>
                <w:i w:val="0"/>
                <w:noProof/>
                <w:webHidden/>
                <w:sz w:val="22"/>
                <w:szCs w:val="22"/>
              </w:rPr>
              <w:fldChar w:fldCharType="begin"/>
            </w:r>
            <w:r w:rsidRPr="00C33273">
              <w:rPr>
                <w:i w:val="0"/>
                <w:noProof/>
                <w:webHidden/>
                <w:sz w:val="22"/>
                <w:szCs w:val="22"/>
              </w:rPr>
              <w:instrText xml:space="preserve"> PAGEREF _Toc170201272 \h </w:instrText>
            </w:r>
            <w:r w:rsidRPr="00C33273">
              <w:rPr>
                <w:i w:val="0"/>
                <w:noProof/>
                <w:webHidden/>
                <w:sz w:val="22"/>
                <w:szCs w:val="22"/>
              </w:rPr>
            </w:r>
            <w:r w:rsidRPr="00C33273">
              <w:rPr>
                <w:i w:val="0"/>
                <w:noProof/>
                <w:webHidden/>
                <w:sz w:val="22"/>
                <w:szCs w:val="22"/>
              </w:rPr>
              <w:fldChar w:fldCharType="separate"/>
            </w:r>
            <w:r w:rsidRPr="00C33273">
              <w:rPr>
                <w:i w:val="0"/>
                <w:noProof/>
                <w:webHidden/>
                <w:sz w:val="22"/>
                <w:szCs w:val="22"/>
              </w:rPr>
              <w:t>34</w:t>
            </w:r>
            <w:r w:rsidRPr="00C33273">
              <w:rPr>
                <w:i w:val="0"/>
                <w:noProof/>
                <w:webHidden/>
                <w:sz w:val="22"/>
                <w:szCs w:val="22"/>
              </w:rPr>
              <w:fldChar w:fldCharType="end"/>
            </w:r>
          </w:hyperlink>
        </w:p>
        <w:p w14:paraId="18955168" w14:textId="04073261" w:rsidR="00C33273" w:rsidRPr="00C33273" w:rsidRDefault="00C33273" w:rsidP="00C33273">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201273" w:history="1">
            <w:r w:rsidRPr="00C33273">
              <w:rPr>
                <w:rStyle w:val="aff5"/>
                <w:smallCaps w:val="0"/>
                <w:noProof/>
                <w:sz w:val="22"/>
                <w:szCs w:val="22"/>
              </w:rPr>
              <w:t xml:space="preserve">ГЛАВА </w:t>
            </w:r>
            <w:r w:rsidRPr="00C33273">
              <w:rPr>
                <w:rStyle w:val="aff5"/>
                <w:smallCaps w:val="0"/>
                <w:noProof/>
                <w:sz w:val="22"/>
                <w:szCs w:val="22"/>
                <w:lang w:val="en-US"/>
              </w:rPr>
              <w:t>VI</w:t>
            </w:r>
            <w:r w:rsidRPr="00C33273">
              <w:rPr>
                <w:rStyle w:val="aff5"/>
                <w:smallCaps w:val="0"/>
                <w:noProof/>
                <w:sz w:val="22"/>
                <w:szCs w:val="22"/>
              </w:rPr>
              <w:t>. Положения о внесении изменений в правила землепользования и застройки</w:t>
            </w:r>
            <w:r w:rsidRPr="00C33273">
              <w:rPr>
                <w:smallCaps w:val="0"/>
                <w:noProof/>
                <w:webHidden/>
                <w:sz w:val="22"/>
                <w:szCs w:val="22"/>
              </w:rPr>
              <w:tab/>
            </w:r>
            <w:r w:rsidRPr="00C33273">
              <w:rPr>
                <w:smallCaps w:val="0"/>
                <w:noProof/>
                <w:webHidden/>
                <w:sz w:val="22"/>
                <w:szCs w:val="22"/>
              </w:rPr>
              <w:fldChar w:fldCharType="begin"/>
            </w:r>
            <w:r w:rsidRPr="00C33273">
              <w:rPr>
                <w:smallCaps w:val="0"/>
                <w:noProof/>
                <w:webHidden/>
                <w:sz w:val="22"/>
                <w:szCs w:val="22"/>
              </w:rPr>
              <w:instrText xml:space="preserve"> PAGEREF _Toc170201273 \h </w:instrText>
            </w:r>
            <w:r w:rsidRPr="00C33273">
              <w:rPr>
                <w:smallCaps w:val="0"/>
                <w:noProof/>
                <w:webHidden/>
                <w:sz w:val="22"/>
                <w:szCs w:val="22"/>
              </w:rPr>
            </w:r>
            <w:r w:rsidRPr="00C33273">
              <w:rPr>
                <w:smallCaps w:val="0"/>
                <w:noProof/>
                <w:webHidden/>
                <w:sz w:val="22"/>
                <w:szCs w:val="22"/>
              </w:rPr>
              <w:fldChar w:fldCharType="separate"/>
            </w:r>
            <w:r w:rsidRPr="00C33273">
              <w:rPr>
                <w:smallCaps w:val="0"/>
                <w:noProof/>
                <w:webHidden/>
                <w:sz w:val="22"/>
                <w:szCs w:val="22"/>
              </w:rPr>
              <w:t>41</w:t>
            </w:r>
            <w:r w:rsidRPr="00C33273">
              <w:rPr>
                <w:smallCaps w:val="0"/>
                <w:noProof/>
                <w:webHidden/>
                <w:sz w:val="22"/>
                <w:szCs w:val="22"/>
              </w:rPr>
              <w:fldChar w:fldCharType="end"/>
            </w:r>
          </w:hyperlink>
        </w:p>
        <w:p w14:paraId="3360AF5D" w14:textId="0C68DEFD" w:rsidR="00C33273" w:rsidRPr="00C33273" w:rsidRDefault="00C33273"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74" w:history="1">
            <w:r w:rsidRPr="00C33273">
              <w:rPr>
                <w:rStyle w:val="aff5"/>
                <w:rFonts w:eastAsiaTheme="majorEastAsia"/>
                <w:i w:val="0"/>
                <w:noProof/>
                <w:sz w:val="22"/>
                <w:szCs w:val="22"/>
              </w:rPr>
              <w:t>Статья 13. Порядок внесения изменений в правила землепользования и застройки</w:t>
            </w:r>
            <w:r w:rsidRPr="00C33273">
              <w:rPr>
                <w:i w:val="0"/>
                <w:noProof/>
                <w:webHidden/>
                <w:sz w:val="22"/>
                <w:szCs w:val="22"/>
              </w:rPr>
              <w:tab/>
            </w:r>
            <w:r w:rsidRPr="00C33273">
              <w:rPr>
                <w:i w:val="0"/>
                <w:noProof/>
                <w:webHidden/>
                <w:sz w:val="22"/>
                <w:szCs w:val="22"/>
              </w:rPr>
              <w:fldChar w:fldCharType="begin"/>
            </w:r>
            <w:r w:rsidRPr="00C33273">
              <w:rPr>
                <w:i w:val="0"/>
                <w:noProof/>
                <w:webHidden/>
                <w:sz w:val="22"/>
                <w:szCs w:val="22"/>
              </w:rPr>
              <w:instrText xml:space="preserve"> PAGEREF _Toc170201274 \h </w:instrText>
            </w:r>
            <w:r w:rsidRPr="00C33273">
              <w:rPr>
                <w:i w:val="0"/>
                <w:noProof/>
                <w:webHidden/>
                <w:sz w:val="22"/>
                <w:szCs w:val="22"/>
              </w:rPr>
            </w:r>
            <w:r w:rsidRPr="00C33273">
              <w:rPr>
                <w:i w:val="0"/>
                <w:noProof/>
                <w:webHidden/>
                <w:sz w:val="22"/>
                <w:szCs w:val="22"/>
              </w:rPr>
              <w:fldChar w:fldCharType="separate"/>
            </w:r>
            <w:r w:rsidRPr="00C33273">
              <w:rPr>
                <w:i w:val="0"/>
                <w:noProof/>
                <w:webHidden/>
                <w:sz w:val="22"/>
                <w:szCs w:val="22"/>
              </w:rPr>
              <w:t>41</w:t>
            </w:r>
            <w:r w:rsidRPr="00C33273">
              <w:rPr>
                <w:i w:val="0"/>
                <w:noProof/>
                <w:webHidden/>
                <w:sz w:val="22"/>
                <w:szCs w:val="22"/>
              </w:rPr>
              <w:fldChar w:fldCharType="end"/>
            </w:r>
          </w:hyperlink>
        </w:p>
        <w:p w14:paraId="3CA4D90B" w14:textId="1F345F8C" w:rsidR="008C045C" w:rsidRPr="002077BB" w:rsidRDefault="008C045C" w:rsidP="00C33273">
          <w:pPr>
            <w:jc w:val="both"/>
            <w:rPr>
              <w:sz w:val="22"/>
              <w:szCs w:val="22"/>
            </w:rPr>
          </w:pPr>
          <w:r w:rsidRPr="00C33273">
            <w:rPr>
              <w:sz w:val="22"/>
              <w:szCs w:val="22"/>
            </w:rPr>
            <w:fldChar w:fldCharType="end"/>
          </w:r>
        </w:p>
      </w:sdtContent>
    </w:sdt>
    <w:p w14:paraId="22CA4E8C" w14:textId="77777777" w:rsidR="008F77FF" w:rsidRPr="00286F58" w:rsidRDefault="008F77FF">
      <w:pPr>
        <w:jc w:val="center"/>
        <w:rPr>
          <w:color w:val="000000" w:themeColor="text1"/>
          <w:sz w:val="22"/>
          <w:szCs w:val="22"/>
        </w:rPr>
      </w:pPr>
    </w:p>
    <w:p w14:paraId="22CA4ED8" w14:textId="3B55F172" w:rsidR="008F77FF" w:rsidRPr="00286F58" w:rsidRDefault="008F77FF">
      <w:pPr>
        <w:rPr>
          <w:sz w:val="22"/>
          <w:szCs w:val="22"/>
        </w:rPr>
      </w:pPr>
    </w:p>
    <w:p w14:paraId="22CA4ED9" w14:textId="77777777" w:rsidR="008F77FF" w:rsidRPr="00286F58" w:rsidRDefault="008F77FF">
      <w:pPr>
        <w:rPr>
          <w:sz w:val="22"/>
          <w:szCs w:val="22"/>
        </w:rPr>
        <w:sectPr w:rsidR="008F77FF" w:rsidRPr="00286F58" w:rsidSect="00CB11CC">
          <w:headerReference w:type="default" r:id="rId9"/>
          <w:footerReference w:type="default" r:id="rId10"/>
          <w:headerReference w:type="first" r:id="rId11"/>
          <w:footerReference w:type="first" r:id="rId12"/>
          <w:pgSz w:w="11906" w:h="16838"/>
          <w:pgMar w:top="1418" w:right="850" w:bottom="1134" w:left="1701" w:header="708" w:footer="708" w:gutter="0"/>
          <w:cols w:space="720"/>
          <w:titlePg/>
        </w:sectPr>
      </w:pPr>
    </w:p>
    <w:p w14:paraId="22CA4EDA" w14:textId="104600FE" w:rsidR="008F77FF" w:rsidRPr="00F6250D" w:rsidRDefault="001158A6" w:rsidP="004A19BB">
      <w:pPr>
        <w:pStyle w:val="2"/>
        <w:spacing w:after="240"/>
        <w:jc w:val="center"/>
        <w:rPr>
          <w:rFonts w:ascii="Times New Roman" w:hAnsi="Times New Roman"/>
          <w:bCs/>
          <w:i w:val="0"/>
          <w:color w:val="auto"/>
          <w:szCs w:val="28"/>
        </w:rPr>
      </w:pPr>
      <w:bookmarkStart w:id="2" w:name="_Toc101178757"/>
      <w:bookmarkStart w:id="3" w:name="_Toc170201255"/>
      <w:r w:rsidRPr="00F6250D">
        <w:rPr>
          <w:rFonts w:ascii="Times New Roman" w:hAnsi="Times New Roman"/>
          <w:bCs/>
          <w:i w:val="0"/>
          <w:color w:val="auto"/>
          <w:szCs w:val="28"/>
        </w:rPr>
        <w:lastRenderedPageBreak/>
        <w:t>РАЗДЕЛ I. ПОРЯДОК ПРИМЕНЕНИЯ ПРАВИЛ ЗЕМЛЕПОЛЬЗОВАНИЯ И ЗАСТРОЙКИ И ВНЕСЕНИЯ В НИХ ИЗМЕНЕНИЙ</w:t>
      </w:r>
      <w:bookmarkEnd w:id="2"/>
      <w:bookmarkEnd w:id="3"/>
    </w:p>
    <w:p w14:paraId="22CA4EDC" w14:textId="415D55DC" w:rsidR="008F77FF" w:rsidRPr="00F6250D" w:rsidRDefault="004A19BB" w:rsidP="004A19BB">
      <w:pPr>
        <w:pStyle w:val="2"/>
        <w:spacing w:after="240"/>
        <w:jc w:val="center"/>
        <w:rPr>
          <w:rFonts w:ascii="Times New Roman" w:hAnsi="Times New Roman"/>
          <w:bCs/>
          <w:i w:val="0"/>
          <w:color w:val="auto"/>
          <w:szCs w:val="28"/>
        </w:rPr>
      </w:pPr>
      <w:bookmarkStart w:id="4" w:name="_Toc101178758"/>
      <w:bookmarkStart w:id="5" w:name="_Toc170201256"/>
      <w:r w:rsidRPr="00F6250D">
        <w:rPr>
          <w:rFonts w:ascii="Times New Roman" w:hAnsi="Times New Roman"/>
          <w:bCs/>
          <w:i w:val="0"/>
          <w:color w:val="auto"/>
          <w:szCs w:val="28"/>
        </w:rPr>
        <w:t>ГЛАВА</w:t>
      </w:r>
      <w:r w:rsidR="001158A6" w:rsidRPr="00F6250D">
        <w:rPr>
          <w:rFonts w:ascii="Times New Roman" w:hAnsi="Times New Roman"/>
          <w:bCs/>
          <w:i w:val="0"/>
          <w:color w:val="auto"/>
          <w:szCs w:val="28"/>
        </w:rPr>
        <w:t xml:space="preserve"> I. Общие положения</w:t>
      </w:r>
      <w:bookmarkEnd w:id="4"/>
      <w:bookmarkEnd w:id="5"/>
    </w:p>
    <w:p w14:paraId="522FCC73" w14:textId="718A7D2E" w:rsidR="00025267" w:rsidRPr="00F6250D" w:rsidRDefault="00025267" w:rsidP="0074599F">
      <w:pPr>
        <w:pStyle w:val="3"/>
        <w:keepLines/>
        <w:spacing w:after="240"/>
        <w:jc w:val="center"/>
        <w:rPr>
          <w:rFonts w:ascii="Times New Roman" w:eastAsiaTheme="majorEastAsia" w:hAnsi="Times New Roman"/>
          <w:color w:val="auto"/>
          <w:sz w:val="28"/>
          <w:szCs w:val="28"/>
        </w:rPr>
      </w:pPr>
      <w:bookmarkStart w:id="6" w:name="_Toc101178760"/>
      <w:bookmarkStart w:id="7" w:name="_Toc170201257"/>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Основания и цели введения Правил</w:t>
      </w:r>
      <w:bookmarkEnd w:id="6"/>
      <w:bookmarkEnd w:id="7"/>
    </w:p>
    <w:p w14:paraId="0EC34121" w14:textId="5C2F2EF8"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w:t>
      </w:r>
      <w:proofErr w:type="spellStart"/>
      <w:r w:rsidR="001142D1">
        <w:rPr>
          <w:color w:val="000000" w:themeColor="text1"/>
          <w:sz w:val="28"/>
          <w:szCs w:val="28"/>
        </w:rPr>
        <w:t>Новотартасского</w:t>
      </w:r>
      <w:proofErr w:type="spellEnd"/>
      <w:r w:rsidR="00D11F64" w:rsidRPr="00F6250D">
        <w:rPr>
          <w:color w:val="000000" w:themeColor="text1"/>
          <w:sz w:val="28"/>
          <w:szCs w:val="28"/>
        </w:rPr>
        <w:t xml:space="preserve"> сельсовета </w:t>
      </w:r>
      <w:r w:rsidR="00C53F40">
        <w:rPr>
          <w:color w:val="000000" w:themeColor="text1"/>
          <w:sz w:val="28"/>
          <w:szCs w:val="28"/>
        </w:rPr>
        <w:t>Венгеровского</w:t>
      </w:r>
      <w:r w:rsidR="00D11F64" w:rsidRPr="00F6250D">
        <w:rPr>
          <w:color w:val="000000" w:themeColor="text1"/>
          <w:sz w:val="28"/>
          <w:szCs w:val="28"/>
        </w:rPr>
        <w:t xml:space="preserve"> района Новосибирской области</w:t>
      </w:r>
      <w:r w:rsidRPr="00F6250D">
        <w:rPr>
          <w:color w:val="000000" w:themeColor="text1"/>
          <w:sz w:val="28"/>
          <w:szCs w:val="28"/>
        </w:rPr>
        <w:t xml:space="preserve"> (далее – </w:t>
      </w:r>
      <w:proofErr w:type="spellStart"/>
      <w:r w:rsidR="001142D1">
        <w:rPr>
          <w:color w:val="000000" w:themeColor="text1"/>
          <w:sz w:val="28"/>
          <w:szCs w:val="28"/>
        </w:rPr>
        <w:t>Новотартасский</w:t>
      </w:r>
      <w:proofErr w:type="spellEnd"/>
      <w:r w:rsidR="00D11F64" w:rsidRPr="00F6250D">
        <w:rPr>
          <w:color w:val="000000" w:themeColor="text1"/>
          <w:sz w:val="28"/>
          <w:szCs w:val="28"/>
        </w:rPr>
        <w:t xml:space="preserve"> сельсовет</w:t>
      </w:r>
      <w:r w:rsidRPr="00F6250D">
        <w:rPr>
          <w:color w:val="000000" w:themeColor="text1"/>
          <w:sz w:val="28"/>
          <w:szCs w:val="28"/>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14:paraId="73A6514C"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Целью введения системы регулирования землепользования и застройки, основанной на градостроительном зонировании, является:</w:t>
      </w:r>
    </w:p>
    <w:p w14:paraId="4E89C74C" w14:textId="6EF9256B" w:rsidR="00025267" w:rsidRPr="00F6250D" w:rsidRDefault="00025267" w:rsidP="00025267">
      <w:pPr>
        <w:tabs>
          <w:tab w:val="left" w:pos="993"/>
        </w:tabs>
        <w:ind w:firstLine="709"/>
        <w:jc w:val="both"/>
        <w:rPr>
          <w:color w:val="000000" w:themeColor="text1"/>
          <w:sz w:val="28"/>
          <w:szCs w:val="28"/>
        </w:rPr>
      </w:pPr>
      <w:r w:rsidRPr="00F6250D">
        <w:rPr>
          <w:color w:val="000000" w:themeColor="text1"/>
          <w:sz w:val="28"/>
          <w:szCs w:val="28"/>
        </w:rPr>
        <w:t xml:space="preserve">1) создание условий для устойчивого развития </w:t>
      </w:r>
      <w:proofErr w:type="spellStart"/>
      <w:r w:rsidR="001142D1">
        <w:rPr>
          <w:color w:val="000000" w:themeColor="text1"/>
          <w:sz w:val="28"/>
          <w:szCs w:val="28"/>
        </w:rPr>
        <w:t>Новотартасского</w:t>
      </w:r>
      <w:proofErr w:type="spellEnd"/>
      <w:r w:rsidR="00D11F64" w:rsidRPr="00F6250D">
        <w:rPr>
          <w:color w:val="000000" w:themeColor="text1"/>
          <w:sz w:val="28"/>
          <w:szCs w:val="28"/>
        </w:rPr>
        <w:t xml:space="preserve"> сельсовета</w:t>
      </w:r>
      <w:r w:rsidRPr="00F6250D">
        <w:rPr>
          <w:color w:val="000000" w:themeColor="text1"/>
          <w:sz w:val="28"/>
          <w:szCs w:val="28"/>
        </w:rPr>
        <w:t>, сохранение окружающей среды и объектов культурного наследия;</w:t>
      </w:r>
    </w:p>
    <w:p w14:paraId="16AF7DA9" w14:textId="6C1B53AF" w:rsidR="00025267" w:rsidRPr="00F6250D" w:rsidRDefault="00025267" w:rsidP="00025267">
      <w:pPr>
        <w:ind w:firstLine="709"/>
        <w:jc w:val="both"/>
        <w:rPr>
          <w:color w:val="000000" w:themeColor="text1"/>
          <w:sz w:val="28"/>
          <w:szCs w:val="28"/>
        </w:rPr>
      </w:pPr>
      <w:r w:rsidRPr="00F6250D">
        <w:rPr>
          <w:color w:val="000000" w:themeColor="text1"/>
          <w:sz w:val="28"/>
          <w:szCs w:val="28"/>
        </w:rPr>
        <w:t xml:space="preserve">2) создание условий для планировки территории </w:t>
      </w:r>
      <w:proofErr w:type="spellStart"/>
      <w:r w:rsidR="001142D1">
        <w:rPr>
          <w:color w:val="000000" w:themeColor="text1"/>
          <w:sz w:val="28"/>
          <w:szCs w:val="28"/>
        </w:rPr>
        <w:t>Новотартасского</w:t>
      </w:r>
      <w:proofErr w:type="spellEnd"/>
      <w:r w:rsidR="00D11F64" w:rsidRPr="00F6250D">
        <w:rPr>
          <w:color w:val="000000" w:themeColor="text1"/>
          <w:sz w:val="28"/>
          <w:szCs w:val="28"/>
        </w:rPr>
        <w:t xml:space="preserve"> сельсовета</w:t>
      </w:r>
      <w:r w:rsidRPr="00F6250D">
        <w:rPr>
          <w:color w:val="000000" w:themeColor="text1"/>
          <w:sz w:val="28"/>
          <w:szCs w:val="28"/>
        </w:rPr>
        <w:t>;</w:t>
      </w:r>
    </w:p>
    <w:p w14:paraId="65748812" w14:textId="77777777" w:rsidR="00025267" w:rsidRPr="00F6250D" w:rsidRDefault="00025267" w:rsidP="00025267">
      <w:pPr>
        <w:ind w:firstLine="709"/>
        <w:jc w:val="both"/>
        <w:rPr>
          <w:color w:val="000000" w:themeColor="text1"/>
          <w:sz w:val="28"/>
          <w:szCs w:val="28"/>
        </w:rPr>
      </w:pPr>
      <w:r w:rsidRPr="00F6250D">
        <w:rPr>
          <w:color w:val="000000" w:themeColor="text1"/>
          <w:sz w:val="28"/>
          <w:szCs w:val="28"/>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429505E9" w14:textId="77777777" w:rsidR="00025267" w:rsidRPr="00F6250D" w:rsidRDefault="00025267" w:rsidP="00025267">
      <w:pPr>
        <w:ind w:firstLine="709"/>
        <w:jc w:val="both"/>
        <w:rPr>
          <w:color w:val="000000" w:themeColor="text1"/>
          <w:sz w:val="28"/>
          <w:szCs w:val="28"/>
        </w:rPr>
      </w:pPr>
      <w:r w:rsidRPr="00F6250D">
        <w:rPr>
          <w:color w:val="000000" w:themeColor="text1"/>
          <w:sz w:val="28"/>
          <w:szCs w:val="28"/>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14:paraId="1AEFD474" w14:textId="7549954D"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общественных обсуждений и предложений заинтересованных лиц.</w:t>
      </w:r>
    </w:p>
    <w:p w14:paraId="7DB618F0" w14:textId="45A423BA"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proofErr w:type="spellStart"/>
      <w:r w:rsidR="001142D1">
        <w:rPr>
          <w:color w:val="000000" w:themeColor="text1"/>
          <w:sz w:val="28"/>
          <w:szCs w:val="28"/>
        </w:rPr>
        <w:t>Новотартасского</w:t>
      </w:r>
      <w:proofErr w:type="spellEnd"/>
      <w:r w:rsidR="00D11F64" w:rsidRPr="00F6250D">
        <w:rPr>
          <w:color w:val="000000" w:themeColor="text1"/>
          <w:sz w:val="28"/>
          <w:szCs w:val="28"/>
        </w:rPr>
        <w:t xml:space="preserve"> сельсовета</w:t>
      </w:r>
      <w:r w:rsidRPr="00F6250D">
        <w:rPr>
          <w:color w:val="000000" w:themeColor="text1"/>
          <w:sz w:val="28"/>
          <w:szCs w:val="28"/>
        </w:rPr>
        <w:t>.</w:t>
      </w:r>
    </w:p>
    <w:p w14:paraId="4DE7B53C"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регламентируют деятельность по:</w:t>
      </w:r>
    </w:p>
    <w:p w14:paraId="4D2096FD" w14:textId="7D423BBE"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проведению градостроительного зонирования </w:t>
      </w:r>
      <w:proofErr w:type="spellStart"/>
      <w:r w:rsidR="001142D1">
        <w:rPr>
          <w:color w:val="000000" w:themeColor="text1"/>
          <w:sz w:val="28"/>
          <w:szCs w:val="28"/>
        </w:rPr>
        <w:t>Новотартасского</w:t>
      </w:r>
      <w:proofErr w:type="spellEnd"/>
      <w:r w:rsidR="00D11F64" w:rsidRPr="00F6250D">
        <w:rPr>
          <w:color w:val="000000" w:themeColor="text1"/>
          <w:sz w:val="28"/>
          <w:szCs w:val="28"/>
        </w:rPr>
        <w:t xml:space="preserve"> сельсовета</w:t>
      </w:r>
      <w:r w:rsidRPr="00F6250D">
        <w:rPr>
          <w:bCs/>
          <w:color w:val="000000" w:themeColor="text1"/>
          <w:spacing w:val="-1"/>
          <w:sz w:val="28"/>
          <w:szCs w:val="28"/>
        </w:rPr>
        <w:t xml:space="preserve"> и установлению градостроительных регламентов;</w:t>
      </w:r>
    </w:p>
    <w:p w14:paraId="764D39BB"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lastRenderedPageBreak/>
        <w:t>изменению видов разрешенного использования земельных участков и объектов капитального строительства физическими и юридическими лицами;</w:t>
      </w:r>
    </w:p>
    <w:p w14:paraId="0BACA243"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обеспечению открытости и доступности для физических и юридических лиц информации о землепользовании и застройке;</w:t>
      </w:r>
    </w:p>
    <w:p w14:paraId="78D9AA65"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 подготовке документации по планировке территории;</w:t>
      </w:r>
    </w:p>
    <w:p w14:paraId="516ADE86"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внесению изменений в настоящие Правила;</w:t>
      </w:r>
    </w:p>
    <w:p w14:paraId="0BE7A202"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14:paraId="503EECB5"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установлению и изменению границ территорий общего пользования;</w:t>
      </w:r>
    </w:p>
    <w:p w14:paraId="190BCE9F" w14:textId="663878F8"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проведению общественных обсуждений по вопросам градостроительной деятельности (за исключением общественных обсуждений по проекту генерального плана </w:t>
      </w:r>
      <w:proofErr w:type="spellStart"/>
      <w:r w:rsidR="001142D1">
        <w:rPr>
          <w:color w:val="000000" w:themeColor="text1"/>
          <w:sz w:val="28"/>
          <w:szCs w:val="28"/>
        </w:rPr>
        <w:t>Новотартасского</w:t>
      </w:r>
      <w:proofErr w:type="spellEnd"/>
      <w:r w:rsidR="00D11F64" w:rsidRPr="00F6250D">
        <w:rPr>
          <w:color w:val="000000" w:themeColor="text1"/>
          <w:sz w:val="28"/>
          <w:szCs w:val="28"/>
        </w:rPr>
        <w:t xml:space="preserve"> сельсовета</w:t>
      </w:r>
      <w:r w:rsidRPr="00F6250D">
        <w:rPr>
          <w:bCs/>
          <w:color w:val="000000" w:themeColor="text1"/>
          <w:spacing w:val="-1"/>
          <w:sz w:val="28"/>
          <w:szCs w:val="28"/>
        </w:rPr>
        <w:t>);</w:t>
      </w:r>
    </w:p>
    <w:p w14:paraId="75026EB1"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контролю за использованием земельных участков, а также за использованием и строительными изменениями объектов капитального строительства.</w:t>
      </w:r>
    </w:p>
    <w:p w14:paraId="795D80B2"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применяются наряду с:</w:t>
      </w:r>
    </w:p>
    <w:p w14:paraId="131F2B5F" w14:textId="77777777"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14:paraId="2DCF94FC" w14:textId="77777777"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14:paraId="22CA4F0E" w14:textId="0966FCDE"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8" w:name="_Toc101178761"/>
      <w:bookmarkStart w:id="9" w:name="_Toc170201258"/>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xml:space="preserve">. </w:t>
      </w:r>
      <w:bookmarkEnd w:id="8"/>
      <w:r w:rsidR="001A7485" w:rsidRPr="00F6250D">
        <w:rPr>
          <w:rFonts w:ascii="Times New Roman" w:eastAsiaTheme="majorEastAsia" w:hAnsi="Times New Roman"/>
          <w:color w:val="auto"/>
          <w:sz w:val="28"/>
          <w:szCs w:val="28"/>
        </w:rPr>
        <w:t>Порядок подготовки и утверждения проекта Правил</w:t>
      </w:r>
      <w:bookmarkEnd w:id="9"/>
    </w:p>
    <w:p w14:paraId="3832F1EB" w14:textId="37B8BE58" w:rsidR="005075A9" w:rsidRPr="00F6250D" w:rsidRDefault="002455E4" w:rsidP="002455E4">
      <w:pPr>
        <w:ind w:firstLine="709"/>
        <w:jc w:val="both"/>
        <w:rPr>
          <w:color w:val="000000" w:themeColor="text1"/>
          <w:sz w:val="28"/>
          <w:szCs w:val="28"/>
        </w:rPr>
      </w:pPr>
      <w:r w:rsidRPr="00F6250D">
        <w:rPr>
          <w:color w:val="000000" w:themeColor="text1"/>
          <w:sz w:val="28"/>
          <w:szCs w:val="28"/>
        </w:rPr>
        <w:t xml:space="preserve">1. </w:t>
      </w:r>
      <w:r w:rsidR="0032555D" w:rsidRPr="0032555D">
        <w:rPr>
          <w:color w:val="000000" w:themeColor="text1"/>
          <w:sz w:val="28"/>
          <w:szCs w:val="28"/>
        </w:rPr>
        <w:t>Подготовка проекта правил землепользования и застройки может осуществляться применительно ко всем территориям поселений, муниципальных округов, городских округов, а также к частям территорий поселений, муниципальных округов, городских округов с последующим внесением в правила землепользования и застройки изменений, относящихся к другим частям территорий поселений, муниципальных округов, городских округов.</w:t>
      </w:r>
    </w:p>
    <w:p w14:paraId="27F1FB51" w14:textId="18CDEF6D" w:rsidR="005075A9" w:rsidRPr="00F6250D" w:rsidRDefault="005075A9" w:rsidP="002455E4">
      <w:pPr>
        <w:ind w:firstLine="709"/>
        <w:jc w:val="both"/>
        <w:rPr>
          <w:color w:val="000000" w:themeColor="text1"/>
          <w:sz w:val="28"/>
          <w:szCs w:val="28"/>
        </w:rPr>
      </w:pPr>
      <w:r w:rsidRPr="00F6250D">
        <w:rPr>
          <w:color w:val="000000" w:themeColor="text1"/>
          <w:sz w:val="28"/>
          <w:szCs w:val="28"/>
        </w:rPr>
        <w:t xml:space="preserve">1.1 </w:t>
      </w:r>
      <w:r w:rsidR="0032555D" w:rsidRPr="0032555D">
        <w:rPr>
          <w:color w:val="000000" w:themeColor="text1"/>
          <w:sz w:val="28"/>
          <w:szCs w:val="28"/>
        </w:rPr>
        <w:t xml:space="preserve">В случае, если в соответствии со статьей 28.1 </w:t>
      </w:r>
      <w:r w:rsidR="0032555D">
        <w:rPr>
          <w:color w:val="000000" w:themeColor="text1"/>
          <w:sz w:val="28"/>
          <w:szCs w:val="28"/>
        </w:rPr>
        <w:t>Градостроительного</w:t>
      </w:r>
      <w:r w:rsidR="0032555D" w:rsidRPr="0032555D">
        <w:rPr>
          <w:color w:val="000000" w:themeColor="text1"/>
          <w:sz w:val="28"/>
          <w:szCs w:val="28"/>
        </w:rPr>
        <w:t xml:space="preserve">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w:t>
      </w:r>
      <w:r w:rsidR="0032555D" w:rsidRPr="0032555D">
        <w:rPr>
          <w:color w:val="000000" w:themeColor="text1"/>
          <w:sz w:val="28"/>
          <w:szCs w:val="28"/>
        </w:rPr>
        <w:lastRenderedPageBreak/>
        <w:t>подготовка и утверждение правил землепользования и застройки поселения, муниципального округа, городского округа, в том числе применительно к территориям указанных населенных пунктов, их частям, не осуществляются, а ранее утвержденные правила землепользования и застройки поселения, городского округа, в том числе применительно к территориям указанных населенных пунктов, их частям, подлежат признанию утратившими силу.</w:t>
      </w:r>
    </w:p>
    <w:p w14:paraId="70E65FCB" w14:textId="01D3C3FC" w:rsidR="005075A9" w:rsidRPr="00F6250D" w:rsidRDefault="005075A9" w:rsidP="002455E4">
      <w:pPr>
        <w:ind w:firstLine="709"/>
        <w:jc w:val="both"/>
        <w:rPr>
          <w:color w:val="000000" w:themeColor="text1"/>
          <w:sz w:val="28"/>
          <w:szCs w:val="28"/>
        </w:rPr>
      </w:pPr>
      <w:r w:rsidRPr="00F6250D">
        <w:rPr>
          <w:color w:val="000000" w:themeColor="text1"/>
          <w:sz w:val="28"/>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06E0FA35" w14:textId="28C6364B" w:rsidR="002455E4" w:rsidRPr="00F6250D" w:rsidRDefault="005075A9" w:rsidP="002455E4">
      <w:pPr>
        <w:ind w:firstLine="709"/>
        <w:jc w:val="both"/>
        <w:rPr>
          <w:color w:val="000000" w:themeColor="text1"/>
          <w:sz w:val="28"/>
          <w:szCs w:val="28"/>
        </w:rPr>
      </w:pPr>
      <w:r w:rsidRPr="00F6250D">
        <w:rPr>
          <w:color w:val="000000" w:themeColor="text1"/>
          <w:sz w:val="28"/>
          <w:szCs w:val="28"/>
        </w:rPr>
        <w:t xml:space="preserve">3. </w:t>
      </w:r>
      <w:r w:rsidR="002455E4" w:rsidRPr="00F6250D">
        <w:rPr>
          <w:color w:val="000000" w:themeColor="text1"/>
          <w:sz w:val="28"/>
          <w:szCs w:val="28"/>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не проводятся.</w:t>
      </w:r>
    </w:p>
    <w:p w14:paraId="5754015D" w14:textId="4CB4CB08" w:rsidR="002455E4" w:rsidRPr="00F6250D" w:rsidRDefault="005075A9" w:rsidP="002455E4">
      <w:pPr>
        <w:ind w:firstLine="709"/>
        <w:jc w:val="both"/>
        <w:rPr>
          <w:color w:val="000000" w:themeColor="text1"/>
          <w:sz w:val="28"/>
          <w:szCs w:val="28"/>
        </w:rPr>
      </w:pPr>
      <w:r w:rsidRPr="00F6250D">
        <w:rPr>
          <w:color w:val="000000" w:themeColor="text1"/>
          <w:sz w:val="28"/>
          <w:szCs w:val="28"/>
        </w:rPr>
        <w:t>3</w:t>
      </w:r>
      <w:r w:rsidR="002455E4" w:rsidRPr="00F6250D">
        <w:rPr>
          <w:color w:val="000000" w:themeColor="text1"/>
          <w:sz w:val="28"/>
          <w:szCs w:val="28"/>
        </w:rPr>
        <w:t xml:space="preserve">.1. </w:t>
      </w:r>
      <w:r w:rsidR="00F6250D" w:rsidRPr="00F6250D">
        <w:rPr>
          <w:color w:val="000000" w:themeColor="text1"/>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485A6E2B" w14:textId="44A04ACA" w:rsidR="005075A9" w:rsidRPr="00F6250D" w:rsidRDefault="005075A9" w:rsidP="002455E4">
      <w:pPr>
        <w:ind w:firstLine="709"/>
        <w:jc w:val="both"/>
        <w:rPr>
          <w:color w:val="000000" w:themeColor="text1"/>
          <w:sz w:val="28"/>
          <w:szCs w:val="28"/>
        </w:rPr>
      </w:pPr>
      <w:r w:rsidRPr="00F6250D">
        <w:rPr>
          <w:color w:val="000000" w:themeColor="text1"/>
          <w:sz w:val="28"/>
          <w:szCs w:val="28"/>
        </w:rPr>
        <w:t xml:space="preserve">4. </w:t>
      </w:r>
      <w:r w:rsidR="00F6250D" w:rsidRPr="00F6250D">
        <w:rPr>
          <w:color w:val="000000" w:themeColor="text1"/>
          <w:sz w:val="28"/>
          <w:szCs w:val="28"/>
        </w:rPr>
        <w:t>Применительно к части территории поселения, муниципального округа или городского округа подготовка проекта правил землепользования и застройки может осуществляться при отсутствии соответственно генерального плана поселения, генерального плана муниципального округа, генерального плана городского округа.</w:t>
      </w:r>
    </w:p>
    <w:p w14:paraId="03DB0BAC" w14:textId="55FA62B5" w:rsidR="002455E4" w:rsidRPr="00F6250D" w:rsidRDefault="005075A9" w:rsidP="002455E4">
      <w:pPr>
        <w:ind w:firstLine="709"/>
        <w:jc w:val="both"/>
        <w:rPr>
          <w:color w:val="000000" w:themeColor="text1"/>
          <w:sz w:val="28"/>
          <w:szCs w:val="28"/>
        </w:rPr>
      </w:pPr>
      <w:r w:rsidRPr="00F6250D">
        <w:rPr>
          <w:color w:val="000000" w:themeColor="text1"/>
          <w:sz w:val="28"/>
          <w:szCs w:val="28"/>
        </w:rPr>
        <w:t>5</w:t>
      </w:r>
      <w:r w:rsidR="002455E4" w:rsidRPr="00F6250D">
        <w:rPr>
          <w:color w:val="000000" w:themeColor="text1"/>
          <w:sz w:val="28"/>
          <w:szCs w:val="28"/>
        </w:rPr>
        <w:t>. Решение о подготовке проекта правил землепользования и застройки принимается</w:t>
      </w:r>
      <w:r w:rsidR="004D405C" w:rsidRPr="00F6250D">
        <w:rPr>
          <w:sz w:val="28"/>
          <w:szCs w:val="28"/>
        </w:rPr>
        <w:t xml:space="preserve"> главой </w:t>
      </w:r>
      <w:r w:rsidR="00C53F40">
        <w:rPr>
          <w:sz w:val="28"/>
          <w:szCs w:val="28"/>
        </w:rPr>
        <w:t>Венгеровского</w:t>
      </w:r>
      <w:r w:rsidR="004D405C" w:rsidRPr="00F6250D">
        <w:rPr>
          <w:sz w:val="28"/>
          <w:szCs w:val="28"/>
        </w:rPr>
        <w:t xml:space="preserve"> района </w:t>
      </w:r>
      <w:r w:rsidR="00F6250D" w:rsidRPr="00F6250D">
        <w:rPr>
          <w:color w:val="000000" w:themeColor="text1"/>
          <w:sz w:val="28"/>
          <w:szCs w:val="28"/>
        </w:rPr>
        <w:t>с установлением этапов градостроительного зонирования применительно ко всем территориям поселения, муниципального округа, городского округа или межселенной территории либо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21E2FF8A" w14:textId="61EBFBC0" w:rsidR="002455E4" w:rsidRPr="00F6250D" w:rsidRDefault="005075A9" w:rsidP="002455E4">
      <w:pPr>
        <w:ind w:firstLine="709"/>
        <w:jc w:val="both"/>
        <w:rPr>
          <w:color w:val="000000" w:themeColor="text1"/>
          <w:sz w:val="28"/>
          <w:szCs w:val="28"/>
        </w:rPr>
      </w:pPr>
      <w:r w:rsidRPr="00F6250D">
        <w:rPr>
          <w:color w:val="000000" w:themeColor="text1"/>
          <w:sz w:val="28"/>
          <w:szCs w:val="28"/>
        </w:rPr>
        <w:t>6</w:t>
      </w:r>
      <w:r w:rsidR="002455E4" w:rsidRPr="00F6250D">
        <w:rPr>
          <w:color w:val="000000" w:themeColor="text1"/>
          <w:sz w:val="28"/>
          <w:szCs w:val="28"/>
        </w:rPr>
        <w:t xml:space="preserve">. Одновременно с принятием решения о подготовке проекта правил землепользования и застройки </w:t>
      </w:r>
      <w:r w:rsidR="004D405C" w:rsidRPr="00F6250D">
        <w:rPr>
          <w:sz w:val="28"/>
          <w:szCs w:val="28"/>
        </w:rPr>
        <w:t xml:space="preserve">главой </w:t>
      </w:r>
      <w:r w:rsidR="00C53F40">
        <w:rPr>
          <w:sz w:val="28"/>
          <w:szCs w:val="28"/>
        </w:rPr>
        <w:t>Венгеровского</w:t>
      </w:r>
      <w:r w:rsidR="004D405C" w:rsidRPr="00F6250D">
        <w:rPr>
          <w:sz w:val="28"/>
          <w:szCs w:val="28"/>
        </w:rPr>
        <w:t xml:space="preserve"> района </w:t>
      </w:r>
      <w:r w:rsidR="002455E4" w:rsidRPr="00F6250D">
        <w:rPr>
          <w:color w:val="000000" w:themeColor="text1"/>
          <w:sz w:val="28"/>
          <w:szCs w:val="28"/>
        </w:rPr>
        <w:t xml:space="preserve">утверждаются </w:t>
      </w:r>
      <w:r w:rsidR="002455E4" w:rsidRPr="00F6250D">
        <w:rPr>
          <w:color w:val="000000" w:themeColor="text1"/>
          <w:sz w:val="28"/>
          <w:szCs w:val="28"/>
        </w:rPr>
        <w:lastRenderedPageBreak/>
        <w:t>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при их проведении.</w:t>
      </w:r>
    </w:p>
    <w:p w14:paraId="67523120" w14:textId="72A11572"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 xml:space="preserve">. </w:t>
      </w:r>
      <w:bookmarkStart w:id="10" w:name="_Hlk145671030"/>
      <w:r w:rsidR="00515196" w:rsidRPr="00515196">
        <w:rPr>
          <w:sz w:val="28"/>
          <w:szCs w:val="28"/>
        </w:rPr>
        <w:t xml:space="preserve">Глава </w:t>
      </w:r>
      <w:r w:rsidR="00C53F40">
        <w:rPr>
          <w:sz w:val="28"/>
          <w:szCs w:val="28"/>
        </w:rPr>
        <w:t>Венгеровского</w:t>
      </w:r>
      <w:r w:rsidR="00515196" w:rsidRPr="00515196">
        <w:rPr>
          <w:sz w:val="28"/>
          <w:szCs w:val="28"/>
        </w:rPr>
        <w:t xml:space="preserve"> района </w:t>
      </w:r>
      <w:bookmarkEnd w:id="10"/>
      <w:r w:rsidR="002455E4" w:rsidRPr="00F6250D">
        <w:rPr>
          <w:color w:val="000000" w:themeColor="text1"/>
          <w:sz w:val="28"/>
          <w:szCs w:val="28"/>
        </w:rPr>
        <w:t xml:space="preserve">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C53F40">
        <w:rPr>
          <w:color w:val="000000" w:themeColor="text1"/>
          <w:sz w:val="28"/>
          <w:szCs w:val="28"/>
        </w:rPr>
        <w:t>Венгеровского</w:t>
      </w:r>
      <w:r w:rsidR="00FB389B" w:rsidRPr="00F6250D">
        <w:rPr>
          <w:color w:val="000000" w:themeColor="text1"/>
          <w:sz w:val="28"/>
          <w:szCs w:val="28"/>
        </w:rPr>
        <w:t xml:space="preserve"> района</w:t>
      </w:r>
      <w:r w:rsidR="002455E4" w:rsidRPr="00F6250D">
        <w:rPr>
          <w:color w:val="000000" w:themeColor="text1"/>
          <w:sz w:val="28"/>
          <w:szCs w:val="28"/>
        </w:rPr>
        <w:t xml:space="preserve">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14:paraId="7C94DAC2" w14:textId="0CA6C9BD"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14:paraId="7DE82434" w14:textId="003C4EDA"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8. В указанном в части </w:t>
      </w:r>
      <w:r w:rsidR="005075A9" w:rsidRPr="00F6250D">
        <w:rPr>
          <w:color w:val="000000" w:themeColor="text1"/>
          <w:sz w:val="28"/>
          <w:szCs w:val="28"/>
        </w:rPr>
        <w:t>7</w:t>
      </w:r>
      <w:r w:rsidRPr="00F6250D">
        <w:rPr>
          <w:color w:val="000000" w:themeColor="text1"/>
          <w:sz w:val="28"/>
          <w:szCs w:val="28"/>
        </w:rPr>
        <w:t xml:space="preserve"> статьи </w:t>
      </w:r>
      <w:r w:rsidR="005C3122">
        <w:rPr>
          <w:color w:val="000000" w:themeColor="text1"/>
          <w:sz w:val="28"/>
          <w:szCs w:val="28"/>
        </w:rPr>
        <w:t xml:space="preserve">31 Градостроительного Кодекса </w:t>
      </w:r>
      <w:r w:rsidRPr="00F6250D">
        <w:rPr>
          <w:color w:val="000000" w:themeColor="text1"/>
          <w:sz w:val="28"/>
          <w:szCs w:val="28"/>
        </w:rPr>
        <w:t>сообщении о принятии решения о подготовке проекта правил землепользования и застройки указываются:</w:t>
      </w:r>
    </w:p>
    <w:p w14:paraId="20FD3474"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1) состав и порядок деятельности комиссии;</w:t>
      </w:r>
    </w:p>
    <w:p w14:paraId="0E36D603" w14:textId="239CDD6E"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2) </w:t>
      </w:r>
      <w:r w:rsidR="00F6250D" w:rsidRPr="00F6250D">
        <w:rPr>
          <w:color w:val="000000" w:themeColor="text1"/>
          <w:sz w:val="28"/>
          <w:szCs w:val="28"/>
        </w:rPr>
        <w:t>последовательность градостроительного зонирования применительно к территориям поселения, муниципального округа, городского округа или межселенным территориям либо применительно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w:t>
      </w:r>
    </w:p>
    <w:p w14:paraId="350BD8A5"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3) порядок и сроки проведения работ по подготовке проекта правил землепользования и застройки;</w:t>
      </w:r>
    </w:p>
    <w:p w14:paraId="187628AF"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4) порядок направления в комиссию предложений заинтересованных лиц по подготовке проекта правил землепользования и застройки;</w:t>
      </w:r>
    </w:p>
    <w:p w14:paraId="0A464786"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5) иные вопросы организации работ.</w:t>
      </w:r>
    </w:p>
    <w:p w14:paraId="5CAAAF80" w14:textId="401E965A" w:rsidR="002455E4" w:rsidRPr="00F6250D" w:rsidRDefault="005075A9" w:rsidP="002455E4">
      <w:pPr>
        <w:ind w:firstLine="709"/>
        <w:jc w:val="both"/>
        <w:rPr>
          <w:color w:val="000000" w:themeColor="text1"/>
          <w:sz w:val="28"/>
          <w:szCs w:val="28"/>
        </w:rPr>
      </w:pPr>
      <w:r w:rsidRPr="00F6250D">
        <w:rPr>
          <w:color w:val="000000" w:themeColor="text1"/>
          <w:sz w:val="28"/>
          <w:szCs w:val="28"/>
        </w:rPr>
        <w:t>9</w:t>
      </w:r>
      <w:r w:rsidR="002455E4" w:rsidRPr="00F6250D">
        <w:rPr>
          <w:color w:val="000000" w:themeColor="text1"/>
          <w:sz w:val="28"/>
          <w:szCs w:val="28"/>
        </w:rPr>
        <w:t xml:space="preserve">. </w:t>
      </w:r>
      <w:r w:rsidR="00FB389B" w:rsidRPr="00F6250D">
        <w:rPr>
          <w:color w:val="000000" w:themeColor="text1"/>
          <w:sz w:val="28"/>
          <w:szCs w:val="28"/>
        </w:rPr>
        <w:t xml:space="preserve">Администрация </w:t>
      </w:r>
      <w:r w:rsidR="00C33273" w:rsidRPr="00BA2ACF">
        <w:rPr>
          <w:rFonts w:eastAsiaTheme="majorEastAsia"/>
          <w:color w:val="auto"/>
          <w:sz w:val="28"/>
          <w:szCs w:val="28"/>
        </w:rPr>
        <w:t xml:space="preserve">Венгеровского района Новосибирской области </w:t>
      </w:r>
      <w:r w:rsidR="00F6250D" w:rsidRPr="00F6250D">
        <w:rPr>
          <w:color w:val="000000" w:themeColor="text1"/>
          <w:sz w:val="28"/>
          <w:szCs w:val="28"/>
        </w:rPr>
        <w:t xml:space="preserve">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муниципального округа,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w:t>
      </w:r>
      <w:r w:rsidR="00F6250D" w:rsidRPr="00F6250D">
        <w:rPr>
          <w:color w:val="000000" w:themeColor="text1"/>
          <w:sz w:val="28"/>
          <w:szCs w:val="28"/>
        </w:rPr>
        <w:lastRenderedPageBreak/>
        <w:t>документам и материалам, содержащимся в государственных информационных системах обеспечения градостроительной деятельности.</w:t>
      </w:r>
    </w:p>
    <w:p w14:paraId="09193620" w14:textId="34970DAA" w:rsidR="002455E4" w:rsidRPr="00F6250D" w:rsidRDefault="005075A9" w:rsidP="002455E4">
      <w:pPr>
        <w:ind w:firstLine="709"/>
        <w:jc w:val="both"/>
        <w:rPr>
          <w:color w:val="000000" w:themeColor="text1"/>
          <w:sz w:val="28"/>
          <w:szCs w:val="28"/>
        </w:rPr>
      </w:pPr>
      <w:r w:rsidRPr="00F6250D">
        <w:rPr>
          <w:color w:val="000000" w:themeColor="text1"/>
          <w:sz w:val="28"/>
          <w:szCs w:val="28"/>
        </w:rPr>
        <w:t>10</w:t>
      </w:r>
      <w:r w:rsidR="002455E4" w:rsidRPr="00F6250D">
        <w:rPr>
          <w:color w:val="000000" w:themeColor="text1"/>
          <w:sz w:val="28"/>
          <w:szCs w:val="28"/>
        </w:rPr>
        <w:t xml:space="preserve">. По результатам указанной в части </w:t>
      </w:r>
      <w:r w:rsidR="00F72157">
        <w:rPr>
          <w:color w:val="000000" w:themeColor="text1"/>
          <w:sz w:val="28"/>
          <w:szCs w:val="28"/>
        </w:rPr>
        <w:t>9</w:t>
      </w:r>
      <w:r w:rsidR="002455E4" w:rsidRPr="00F6250D">
        <w:rPr>
          <w:color w:val="000000" w:themeColor="text1"/>
          <w:sz w:val="28"/>
          <w:szCs w:val="28"/>
        </w:rPr>
        <w:t xml:space="preserve"> статьи </w:t>
      </w:r>
      <w:r w:rsidR="00F72157">
        <w:rPr>
          <w:color w:val="000000" w:themeColor="text1"/>
          <w:sz w:val="28"/>
          <w:szCs w:val="28"/>
        </w:rPr>
        <w:t xml:space="preserve">31 Градостроительного Кодекса </w:t>
      </w:r>
      <w:r w:rsidR="002455E4" w:rsidRPr="00F6250D">
        <w:rPr>
          <w:color w:val="000000" w:themeColor="text1"/>
          <w:sz w:val="28"/>
          <w:szCs w:val="28"/>
        </w:rPr>
        <w:t xml:space="preserve">проверки </w:t>
      </w:r>
      <w:r w:rsidR="00FB389B" w:rsidRPr="00F6250D">
        <w:rPr>
          <w:color w:val="000000" w:themeColor="text1"/>
          <w:sz w:val="28"/>
          <w:szCs w:val="28"/>
        </w:rPr>
        <w:t xml:space="preserve">администрация </w:t>
      </w:r>
      <w:r w:rsidR="00C33273" w:rsidRPr="00BA2ACF">
        <w:rPr>
          <w:rFonts w:eastAsiaTheme="majorEastAsia"/>
          <w:color w:val="auto"/>
          <w:sz w:val="28"/>
          <w:szCs w:val="28"/>
        </w:rPr>
        <w:t xml:space="preserve">Венгеровского района Новосибирской области </w:t>
      </w:r>
      <w:r w:rsidR="002455E4" w:rsidRPr="00F6250D">
        <w:rPr>
          <w:color w:val="000000" w:themeColor="text1"/>
          <w:sz w:val="28"/>
          <w:szCs w:val="28"/>
        </w:rPr>
        <w:t xml:space="preserve">направляет проект правил землепользования и застройки </w:t>
      </w:r>
      <w:r w:rsidR="00FB389B" w:rsidRPr="00F6250D">
        <w:rPr>
          <w:sz w:val="28"/>
          <w:szCs w:val="28"/>
        </w:rPr>
        <w:t xml:space="preserve">главе </w:t>
      </w:r>
      <w:r w:rsidR="00C53F40">
        <w:rPr>
          <w:sz w:val="28"/>
          <w:szCs w:val="28"/>
        </w:rPr>
        <w:t>Венгеровского</w:t>
      </w:r>
      <w:r w:rsidR="00FB389B" w:rsidRPr="00F6250D">
        <w:rPr>
          <w:sz w:val="28"/>
          <w:szCs w:val="28"/>
        </w:rPr>
        <w:t xml:space="preserve"> район</w:t>
      </w:r>
      <w:r w:rsidR="00B414A3">
        <w:rPr>
          <w:sz w:val="28"/>
          <w:szCs w:val="28"/>
        </w:rPr>
        <w:t xml:space="preserve">а </w:t>
      </w:r>
      <w:r w:rsidR="002455E4" w:rsidRPr="00F6250D">
        <w:rPr>
          <w:color w:val="000000" w:themeColor="text1"/>
          <w:sz w:val="28"/>
          <w:szCs w:val="28"/>
        </w:rPr>
        <w:t xml:space="preserve">или в случае обнаружения его несоответствия требованиям и документам, указанным в </w:t>
      </w:r>
      <w:r w:rsidR="00F72157" w:rsidRPr="00F6250D">
        <w:rPr>
          <w:color w:val="000000" w:themeColor="text1"/>
          <w:sz w:val="28"/>
          <w:szCs w:val="28"/>
        </w:rPr>
        <w:t xml:space="preserve">части </w:t>
      </w:r>
      <w:r w:rsidR="00F72157">
        <w:rPr>
          <w:color w:val="000000" w:themeColor="text1"/>
          <w:sz w:val="28"/>
          <w:szCs w:val="28"/>
        </w:rPr>
        <w:t>9</w:t>
      </w:r>
      <w:r w:rsidR="00F72157" w:rsidRPr="00F6250D">
        <w:rPr>
          <w:color w:val="000000" w:themeColor="text1"/>
          <w:sz w:val="28"/>
          <w:szCs w:val="28"/>
        </w:rPr>
        <w:t xml:space="preserve"> статьи </w:t>
      </w:r>
      <w:r w:rsidR="00F72157">
        <w:rPr>
          <w:color w:val="000000" w:themeColor="text1"/>
          <w:sz w:val="28"/>
          <w:szCs w:val="28"/>
        </w:rPr>
        <w:t>31 Градостроительного Кодекса</w:t>
      </w:r>
      <w:r w:rsidR="002455E4" w:rsidRPr="00F6250D">
        <w:rPr>
          <w:color w:val="000000" w:themeColor="text1"/>
          <w:sz w:val="28"/>
          <w:szCs w:val="28"/>
        </w:rPr>
        <w:t>, в комиссию на доработку.</w:t>
      </w:r>
    </w:p>
    <w:p w14:paraId="161752CD" w14:textId="29E7A304" w:rsidR="002455E4" w:rsidRPr="00F6250D" w:rsidRDefault="005075A9" w:rsidP="002455E4">
      <w:pPr>
        <w:ind w:firstLine="709"/>
        <w:jc w:val="both"/>
        <w:rPr>
          <w:color w:val="000000" w:themeColor="text1"/>
          <w:sz w:val="28"/>
          <w:szCs w:val="28"/>
        </w:rPr>
      </w:pPr>
      <w:r w:rsidRPr="00F6250D">
        <w:rPr>
          <w:color w:val="000000" w:themeColor="text1"/>
          <w:sz w:val="28"/>
          <w:szCs w:val="28"/>
        </w:rPr>
        <w:t>11</w:t>
      </w:r>
      <w:r w:rsidR="002455E4" w:rsidRPr="00F6250D">
        <w:rPr>
          <w:color w:val="000000" w:themeColor="text1"/>
          <w:sz w:val="28"/>
          <w:szCs w:val="28"/>
        </w:rPr>
        <w:t xml:space="preserve">. </w:t>
      </w:r>
      <w:r w:rsidR="00515196" w:rsidRPr="00515196">
        <w:rPr>
          <w:sz w:val="28"/>
          <w:szCs w:val="28"/>
        </w:rPr>
        <w:t xml:space="preserve">Глава </w:t>
      </w:r>
      <w:r w:rsidR="00C53F40">
        <w:rPr>
          <w:sz w:val="28"/>
          <w:szCs w:val="28"/>
        </w:rPr>
        <w:t>Венгеровского</w:t>
      </w:r>
      <w:r w:rsidR="00515196" w:rsidRPr="00515196">
        <w:rPr>
          <w:sz w:val="28"/>
          <w:szCs w:val="28"/>
        </w:rPr>
        <w:t xml:space="preserve"> района </w:t>
      </w:r>
      <w:r w:rsidR="002455E4" w:rsidRPr="00F6250D">
        <w:rPr>
          <w:color w:val="000000" w:themeColor="text1"/>
          <w:sz w:val="28"/>
          <w:szCs w:val="28"/>
        </w:rPr>
        <w:t xml:space="preserve">при получении от органа местного самоуправления </w:t>
      </w:r>
      <w:r w:rsidR="00FB389B" w:rsidRPr="00F6250D">
        <w:rPr>
          <w:color w:val="000000" w:themeColor="text1"/>
          <w:sz w:val="28"/>
          <w:szCs w:val="28"/>
        </w:rPr>
        <w:t xml:space="preserve">администрации </w:t>
      </w:r>
      <w:r w:rsidR="00C33273" w:rsidRPr="00BA2ACF">
        <w:rPr>
          <w:rFonts w:eastAsiaTheme="majorEastAsia"/>
          <w:color w:val="auto"/>
          <w:sz w:val="28"/>
          <w:szCs w:val="28"/>
        </w:rPr>
        <w:t xml:space="preserve">Венгеровского района Новосибирской области </w:t>
      </w:r>
      <w:r w:rsidR="002455E4" w:rsidRPr="00F6250D">
        <w:rPr>
          <w:color w:val="000000" w:themeColor="text1"/>
          <w:sz w:val="28"/>
          <w:szCs w:val="28"/>
        </w:rPr>
        <w:t>проекта правил землепользования и застройки принимает решение о проведении общественных обсуждений по такому проекту в срок не позднее чем через десять дней со дня получения такого проекта.</w:t>
      </w:r>
    </w:p>
    <w:p w14:paraId="2755097E" w14:textId="49C8A106" w:rsidR="002455E4" w:rsidRPr="00F6250D" w:rsidRDefault="005075A9" w:rsidP="002455E4">
      <w:pPr>
        <w:ind w:firstLine="709"/>
        <w:jc w:val="both"/>
        <w:rPr>
          <w:color w:val="000000" w:themeColor="text1"/>
          <w:sz w:val="28"/>
          <w:szCs w:val="28"/>
        </w:rPr>
      </w:pPr>
      <w:r w:rsidRPr="00F6250D">
        <w:rPr>
          <w:color w:val="000000" w:themeColor="text1"/>
          <w:sz w:val="28"/>
          <w:szCs w:val="28"/>
        </w:rPr>
        <w:t>12</w:t>
      </w:r>
      <w:r w:rsidR="002455E4" w:rsidRPr="00F6250D">
        <w:rPr>
          <w:color w:val="000000" w:themeColor="text1"/>
          <w:sz w:val="28"/>
          <w:szCs w:val="28"/>
        </w:rPr>
        <w:t xml:space="preserve">. Общественные обсуждения по проекту правил землепользования и застройки проводятся в порядке, определяемом </w:t>
      </w:r>
      <w:r w:rsidR="00FB389B" w:rsidRPr="00F6250D">
        <w:rPr>
          <w:color w:val="000000" w:themeColor="text1"/>
          <w:sz w:val="28"/>
          <w:szCs w:val="28"/>
        </w:rPr>
        <w:t>У</w:t>
      </w:r>
      <w:r w:rsidR="002455E4" w:rsidRPr="00F6250D">
        <w:rPr>
          <w:color w:val="000000" w:themeColor="text1"/>
          <w:sz w:val="28"/>
          <w:szCs w:val="28"/>
        </w:rPr>
        <w:t xml:space="preserve">ставом </w:t>
      </w:r>
      <w:r w:rsidR="00C33273" w:rsidRPr="00BA2ACF">
        <w:rPr>
          <w:rFonts w:eastAsiaTheme="majorEastAsia"/>
          <w:color w:val="auto"/>
          <w:sz w:val="28"/>
          <w:szCs w:val="28"/>
        </w:rPr>
        <w:t>Венгеровского района Новосибирской области</w:t>
      </w:r>
      <w:r w:rsidR="002455E4" w:rsidRPr="00F6250D">
        <w:rPr>
          <w:color w:val="000000" w:themeColor="text1"/>
          <w:sz w:val="28"/>
          <w:szCs w:val="28"/>
        </w:rPr>
        <w:t xml:space="preserve"> и (или) нормативным правовым актом </w:t>
      </w:r>
      <w:r w:rsidR="00FB389B" w:rsidRPr="00F6250D">
        <w:rPr>
          <w:bCs/>
          <w:color w:val="auto"/>
          <w:spacing w:val="-1"/>
          <w:sz w:val="28"/>
          <w:szCs w:val="28"/>
        </w:rPr>
        <w:t xml:space="preserve">Совет депутатов </w:t>
      </w:r>
      <w:r w:rsidR="00C53F40">
        <w:rPr>
          <w:bCs/>
          <w:color w:val="auto"/>
          <w:spacing w:val="-1"/>
          <w:sz w:val="28"/>
          <w:szCs w:val="28"/>
        </w:rPr>
        <w:t>Венгеровского</w:t>
      </w:r>
      <w:r w:rsidR="00FB389B" w:rsidRPr="00F6250D">
        <w:rPr>
          <w:bCs/>
          <w:color w:val="auto"/>
          <w:spacing w:val="-1"/>
          <w:sz w:val="28"/>
          <w:szCs w:val="28"/>
        </w:rPr>
        <w:t xml:space="preserve"> района</w:t>
      </w:r>
      <w:r w:rsidR="00B44DA5" w:rsidRPr="00B44DA5">
        <w:t xml:space="preserve"> </w:t>
      </w:r>
      <w:r w:rsidR="00B44DA5" w:rsidRPr="00B44DA5">
        <w:rPr>
          <w:bCs/>
          <w:color w:val="auto"/>
          <w:spacing w:val="-1"/>
          <w:sz w:val="28"/>
          <w:szCs w:val="28"/>
        </w:rPr>
        <w:t>Новосибирской области</w:t>
      </w:r>
      <w:r w:rsidR="002455E4" w:rsidRPr="00F6250D">
        <w:rPr>
          <w:color w:val="000000" w:themeColor="text1"/>
          <w:sz w:val="28"/>
          <w:szCs w:val="28"/>
        </w:rPr>
        <w:t xml:space="preserve">, в соответствии со статьями 5.1 и 28 </w:t>
      </w:r>
      <w:r w:rsidR="00EF4D24" w:rsidRPr="00F6250D">
        <w:rPr>
          <w:color w:val="000000" w:themeColor="text1"/>
          <w:sz w:val="28"/>
          <w:szCs w:val="28"/>
        </w:rPr>
        <w:t>Градостроительного кодекса РФ</w:t>
      </w:r>
      <w:r w:rsidR="002455E4" w:rsidRPr="00F6250D">
        <w:rPr>
          <w:color w:val="000000" w:themeColor="text1"/>
          <w:sz w:val="28"/>
          <w:szCs w:val="28"/>
        </w:rPr>
        <w:t xml:space="preserve"> и с частями </w:t>
      </w:r>
      <w:r w:rsidR="00EF4D24" w:rsidRPr="00F6250D">
        <w:rPr>
          <w:color w:val="000000" w:themeColor="text1"/>
          <w:sz w:val="28"/>
          <w:szCs w:val="28"/>
        </w:rPr>
        <w:t>9</w:t>
      </w:r>
      <w:r w:rsidR="002455E4" w:rsidRPr="00F6250D">
        <w:rPr>
          <w:color w:val="000000" w:themeColor="text1"/>
          <w:sz w:val="28"/>
          <w:szCs w:val="28"/>
        </w:rPr>
        <w:t xml:space="preserve"> и 1</w:t>
      </w:r>
      <w:r w:rsidR="00EF4D24" w:rsidRPr="00F6250D">
        <w:rPr>
          <w:color w:val="000000" w:themeColor="text1"/>
          <w:sz w:val="28"/>
          <w:szCs w:val="28"/>
        </w:rPr>
        <w:t>0</w:t>
      </w:r>
      <w:r w:rsidR="002455E4" w:rsidRPr="00F6250D">
        <w:rPr>
          <w:color w:val="000000" w:themeColor="text1"/>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31 Градостроительного Кодекса</w:t>
      </w:r>
      <w:r w:rsidR="002455E4" w:rsidRPr="00F6250D">
        <w:rPr>
          <w:color w:val="000000" w:themeColor="text1"/>
          <w:sz w:val="28"/>
          <w:szCs w:val="28"/>
        </w:rPr>
        <w:t>.</w:t>
      </w:r>
    </w:p>
    <w:p w14:paraId="5B790205" w14:textId="587B2321" w:rsidR="002455E4" w:rsidRPr="00F6250D" w:rsidRDefault="005075A9" w:rsidP="002455E4">
      <w:pPr>
        <w:ind w:firstLine="709"/>
        <w:jc w:val="both"/>
        <w:rPr>
          <w:color w:val="000000" w:themeColor="text1"/>
          <w:sz w:val="28"/>
          <w:szCs w:val="28"/>
        </w:rPr>
      </w:pPr>
      <w:r w:rsidRPr="00F6250D">
        <w:rPr>
          <w:color w:val="000000" w:themeColor="text1"/>
          <w:sz w:val="28"/>
          <w:szCs w:val="28"/>
        </w:rPr>
        <w:t>13</w:t>
      </w:r>
      <w:r w:rsidR="002455E4" w:rsidRPr="00F6250D">
        <w:rPr>
          <w:color w:val="000000" w:themeColor="text1"/>
          <w:sz w:val="28"/>
          <w:szCs w:val="28"/>
        </w:rPr>
        <w:t xml:space="preserve">. </w:t>
      </w:r>
      <w:r w:rsidR="00F6250D" w:rsidRPr="00F6250D">
        <w:rPr>
          <w:color w:val="000000" w:themeColor="text1"/>
          <w:sz w:val="28"/>
          <w:szCs w:val="28"/>
        </w:rPr>
        <w:t>Продолжительность общественных обсуждений по проекту правил землепользования и застройки составляет не более одного месяца со дня опубликования такого проекта.</w:t>
      </w:r>
    </w:p>
    <w:p w14:paraId="5AB5D243" w14:textId="06FF94BD" w:rsidR="002455E4" w:rsidRPr="00F6250D" w:rsidRDefault="002455E4" w:rsidP="002455E4">
      <w:pPr>
        <w:ind w:firstLine="709"/>
        <w:jc w:val="both"/>
        <w:rPr>
          <w:bCs/>
          <w:color w:val="auto"/>
          <w:spacing w:val="-1"/>
          <w:sz w:val="28"/>
          <w:szCs w:val="28"/>
        </w:rPr>
      </w:pPr>
      <w:r w:rsidRPr="00F6250D">
        <w:rPr>
          <w:bCs/>
          <w:color w:val="auto"/>
          <w:spacing w:val="-1"/>
          <w:sz w:val="28"/>
          <w:szCs w:val="28"/>
        </w:rPr>
        <w:t>1</w:t>
      </w:r>
      <w:r w:rsidR="005075A9" w:rsidRPr="00F6250D">
        <w:rPr>
          <w:bCs/>
          <w:color w:val="auto"/>
          <w:spacing w:val="-1"/>
          <w:sz w:val="28"/>
          <w:szCs w:val="28"/>
        </w:rPr>
        <w:t>4</w:t>
      </w:r>
      <w:r w:rsidRPr="00F6250D">
        <w:rPr>
          <w:bCs/>
          <w:color w:val="auto"/>
          <w:spacing w:val="-1"/>
          <w:sz w:val="28"/>
          <w:szCs w:val="28"/>
        </w:rPr>
        <w:t xml:space="preserve">. </w:t>
      </w:r>
      <w:r w:rsidR="00F6250D" w:rsidRPr="00F6250D">
        <w:rPr>
          <w:bCs/>
          <w:color w:val="auto"/>
          <w:spacing w:val="-1"/>
          <w:sz w:val="28"/>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510C4A6B" w14:textId="558EC6CA"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5</w:t>
      </w:r>
      <w:r w:rsidR="002455E4" w:rsidRPr="00F6250D">
        <w:rPr>
          <w:color w:val="000000" w:themeColor="text1"/>
          <w:sz w:val="28"/>
          <w:szCs w:val="28"/>
        </w:rPr>
        <w:t xml:space="preserve">. После завершения общественных обсуждений по проекту правил землепользования и застройки комиссия с учетом результатов таких общественных обсуждений обеспечивает внесение изменений в проект правил землепользования и застройки и представляет указанный проект </w:t>
      </w:r>
      <w:r w:rsidR="00FB389B" w:rsidRPr="00F6250D">
        <w:rPr>
          <w:sz w:val="28"/>
          <w:szCs w:val="28"/>
        </w:rPr>
        <w:t xml:space="preserve">главе </w:t>
      </w:r>
      <w:r w:rsidR="00C53F40">
        <w:rPr>
          <w:sz w:val="28"/>
          <w:szCs w:val="28"/>
        </w:rPr>
        <w:t>Венгеровского</w:t>
      </w:r>
      <w:r w:rsidR="00FB389B" w:rsidRPr="00F6250D">
        <w:rPr>
          <w:sz w:val="28"/>
          <w:szCs w:val="28"/>
        </w:rPr>
        <w:t xml:space="preserve"> район</w:t>
      </w:r>
      <w:r w:rsidR="00B414A3">
        <w:rPr>
          <w:sz w:val="28"/>
          <w:szCs w:val="28"/>
        </w:rPr>
        <w:t>а</w:t>
      </w:r>
      <w:r w:rsidR="002455E4" w:rsidRPr="00F6250D">
        <w:rPr>
          <w:color w:val="000000" w:themeColor="text1"/>
          <w:sz w:val="28"/>
          <w:szCs w:val="28"/>
        </w:rPr>
        <w:t xml:space="preserve">. Обязательными приложениями к проекту правил землепользования и застройки являются протокол общественных обсуждений и заключение о результатах общественных обсуждений, за исключением случаев, если их проведение в соответствии с </w:t>
      </w:r>
      <w:r w:rsidRPr="00F6250D">
        <w:rPr>
          <w:color w:val="000000" w:themeColor="text1"/>
          <w:sz w:val="28"/>
          <w:szCs w:val="28"/>
        </w:rPr>
        <w:t>Градостроительным кодексом РФ</w:t>
      </w:r>
      <w:r w:rsidR="002455E4" w:rsidRPr="00F6250D">
        <w:rPr>
          <w:color w:val="000000" w:themeColor="text1"/>
          <w:sz w:val="28"/>
          <w:szCs w:val="28"/>
        </w:rPr>
        <w:t xml:space="preserve"> не требуется.</w:t>
      </w:r>
    </w:p>
    <w:p w14:paraId="1F4D42A0" w14:textId="7201366B"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6</w:t>
      </w:r>
      <w:r w:rsidR="002455E4" w:rsidRPr="00F6250D">
        <w:rPr>
          <w:color w:val="000000" w:themeColor="text1"/>
          <w:sz w:val="28"/>
          <w:szCs w:val="28"/>
        </w:rPr>
        <w:t xml:space="preserve">. </w:t>
      </w:r>
      <w:r w:rsidR="00515196" w:rsidRPr="00515196">
        <w:rPr>
          <w:sz w:val="28"/>
          <w:szCs w:val="28"/>
        </w:rPr>
        <w:t xml:space="preserve">Глава </w:t>
      </w:r>
      <w:r w:rsidR="00C53F40">
        <w:rPr>
          <w:sz w:val="28"/>
          <w:szCs w:val="28"/>
        </w:rPr>
        <w:t>Венгеровского</w:t>
      </w:r>
      <w:r w:rsidR="00515196" w:rsidRPr="00515196">
        <w:rPr>
          <w:sz w:val="28"/>
          <w:szCs w:val="28"/>
        </w:rPr>
        <w:t xml:space="preserve"> района </w:t>
      </w:r>
      <w:r w:rsidR="002455E4" w:rsidRPr="00F6250D">
        <w:rPr>
          <w:color w:val="000000" w:themeColor="text1"/>
          <w:sz w:val="28"/>
          <w:szCs w:val="28"/>
        </w:rPr>
        <w:t>в течение десяти дней после представления ему проекта правил землепользования и застройки и указанных в части 1</w:t>
      </w:r>
      <w:r w:rsidRPr="00F6250D">
        <w:rPr>
          <w:color w:val="000000" w:themeColor="text1"/>
          <w:sz w:val="28"/>
          <w:szCs w:val="28"/>
        </w:rPr>
        <w:t>1</w:t>
      </w:r>
      <w:r w:rsidR="002455E4" w:rsidRPr="00F6250D">
        <w:rPr>
          <w:color w:val="000000" w:themeColor="text1"/>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 xml:space="preserve">32 Градостроительного Кодекса </w:t>
      </w:r>
      <w:r w:rsidR="002455E4" w:rsidRPr="00F6250D">
        <w:rPr>
          <w:color w:val="000000" w:themeColor="text1"/>
          <w:sz w:val="28"/>
          <w:szCs w:val="28"/>
        </w:rPr>
        <w:t xml:space="preserve">обязательных приложений должен принять решение об утверждении правил землепользования и </w:t>
      </w:r>
      <w:r w:rsidR="002455E4" w:rsidRPr="00F6250D">
        <w:rPr>
          <w:color w:val="000000" w:themeColor="text1"/>
          <w:sz w:val="28"/>
          <w:szCs w:val="28"/>
        </w:rPr>
        <w:lastRenderedPageBreak/>
        <w:t xml:space="preserve">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F6250D">
        <w:rPr>
          <w:color w:val="000000" w:themeColor="text1"/>
          <w:sz w:val="28"/>
          <w:szCs w:val="28"/>
        </w:rPr>
        <w:t xml:space="preserve">администрацией </w:t>
      </w:r>
      <w:r w:rsidR="00C33273" w:rsidRPr="00BA2ACF">
        <w:rPr>
          <w:rFonts w:eastAsiaTheme="majorEastAsia"/>
          <w:color w:val="auto"/>
          <w:sz w:val="28"/>
          <w:szCs w:val="28"/>
        </w:rPr>
        <w:t>Венгеровского района Новосибирской области</w:t>
      </w:r>
      <w:r w:rsidR="002455E4" w:rsidRPr="00F6250D">
        <w:rPr>
          <w:color w:val="000000" w:themeColor="text1"/>
          <w:sz w:val="28"/>
          <w:szCs w:val="28"/>
        </w:rPr>
        <w:t xml:space="preserve">), о направлении указанного проекта в </w:t>
      </w:r>
      <w:r w:rsidR="00FB389B" w:rsidRPr="00F6250D">
        <w:rPr>
          <w:bCs/>
          <w:color w:val="auto"/>
          <w:spacing w:val="-1"/>
          <w:sz w:val="28"/>
          <w:szCs w:val="28"/>
        </w:rPr>
        <w:t xml:space="preserve">Совет депутатов </w:t>
      </w:r>
      <w:r w:rsidR="00C53F40">
        <w:rPr>
          <w:bCs/>
          <w:color w:val="auto"/>
          <w:spacing w:val="-1"/>
          <w:sz w:val="28"/>
          <w:szCs w:val="28"/>
        </w:rPr>
        <w:t>Венгеровского</w:t>
      </w:r>
      <w:r w:rsidR="00FB389B" w:rsidRPr="00F6250D">
        <w:rPr>
          <w:bCs/>
          <w:color w:val="auto"/>
          <w:spacing w:val="-1"/>
          <w:sz w:val="28"/>
          <w:szCs w:val="28"/>
        </w:rPr>
        <w:t xml:space="preserve"> района </w:t>
      </w:r>
      <w:r w:rsidR="00B44DA5" w:rsidRPr="00B44DA5">
        <w:rPr>
          <w:bCs/>
          <w:color w:val="auto"/>
          <w:spacing w:val="-1"/>
          <w:sz w:val="28"/>
          <w:szCs w:val="28"/>
        </w:rPr>
        <w:t>Новосибирской области</w:t>
      </w:r>
      <w:r w:rsidR="00B44DA5" w:rsidRPr="00B44DA5">
        <w:rPr>
          <w:bCs/>
          <w:color w:val="auto"/>
          <w:spacing w:val="-1"/>
          <w:sz w:val="28"/>
          <w:szCs w:val="28"/>
        </w:rPr>
        <w:t xml:space="preserve"> </w:t>
      </w:r>
      <w:r w:rsidR="002455E4" w:rsidRPr="00F6250D">
        <w:rPr>
          <w:color w:val="000000" w:themeColor="text1"/>
          <w:sz w:val="28"/>
          <w:szCs w:val="28"/>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1B9A00CD" w14:textId="649A57A7"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17. Требования к составу и порядку деятельности комиссии устанавливаются в соответствии с </w:t>
      </w:r>
      <w:r w:rsidR="00EF4D24" w:rsidRPr="00F6250D">
        <w:rPr>
          <w:color w:val="000000" w:themeColor="text1"/>
          <w:sz w:val="28"/>
          <w:szCs w:val="28"/>
        </w:rPr>
        <w:t>Градостроительным кодексом РФ</w:t>
      </w:r>
      <w:r w:rsidRPr="00F6250D">
        <w:rPr>
          <w:color w:val="000000" w:themeColor="text1"/>
          <w:sz w:val="28"/>
          <w:szCs w:val="28"/>
        </w:rPr>
        <w:t xml:space="preserve"> законами субъектов Российской Федерации, нормативными правовыми актами органов местного самоуправления.</w:t>
      </w:r>
    </w:p>
    <w:p w14:paraId="100BCEEF" w14:textId="76924C56" w:rsidR="002455E4" w:rsidRPr="00F6250D" w:rsidRDefault="00EF4D24" w:rsidP="002455E4">
      <w:pPr>
        <w:ind w:firstLine="709"/>
        <w:jc w:val="both"/>
        <w:rPr>
          <w:color w:val="000000" w:themeColor="text1"/>
          <w:sz w:val="28"/>
          <w:szCs w:val="28"/>
        </w:rPr>
      </w:pPr>
      <w:r w:rsidRPr="00F6250D">
        <w:rPr>
          <w:color w:val="000000" w:themeColor="text1"/>
          <w:sz w:val="28"/>
          <w:szCs w:val="28"/>
        </w:rPr>
        <w:t>18</w:t>
      </w:r>
      <w:r w:rsidR="002455E4" w:rsidRPr="00F6250D">
        <w:rPr>
          <w:color w:val="000000" w:themeColor="text1"/>
          <w:sz w:val="28"/>
          <w:szCs w:val="28"/>
        </w:rPr>
        <w:t xml:space="preserve">. Правила землепользования и застройки утверждаются </w:t>
      </w:r>
      <w:r w:rsidR="00FB389B" w:rsidRPr="00F6250D">
        <w:rPr>
          <w:bCs/>
          <w:color w:val="auto"/>
          <w:spacing w:val="-1"/>
          <w:sz w:val="28"/>
          <w:szCs w:val="28"/>
        </w:rPr>
        <w:t xml:space="preserve">Советом депутатов </w:t>
      </w:r>
      <w:r w:rsidR="00B44DA5" w:rsidRPr="00BA2ACF">
        <w:rPr>
          <w:rFonts w:eastAsiaTheme="majorEastAsia"/>
          <w:color w:val="auto"/>
          <w:sz w:val="28"/>
          <w:szCs w:val="28"/>
        </w:rPr>
        <w:t>Венгеровского района Новосибирской области</w:t>
      </w:r>
      <w:r w:rsidR="00B44DA5" w:rsidRPr="00F6250D">
        <w:rPr>
          <w:color w:val="000000" w:themeColor="text1"/>
          <w:sz w:val="28"/>
          <w:szCs w:val="28"/>
        </w:rPr>
        <w:t xml:space="preserve"> </w:t>
      </w:r>
      <w:r w:rsidR="002455E4" w:rsidRPr="00F6250D">
        <w:rPr>
          <w:color w:val="000000" w:themeColor="text1"/>
          <w:sz w:val="28"/>
          <w:szCs w:val="28"/>
        </w:rPr>
        <w:t xml:space="preserve">или, если это предусмотрено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 </w:t>
      </w:r>
      <w:r w:rsidR="00FB389B" w:rsidRPr="00F6250D">
        <w:rPr>
          <w:color w:val="000000" w:themeColor="text1"/>
          <w:sz w:val="28"/>
          <w:szCs w:val="28"/>
        </w:rPr>
        <w:t xml:space="preserve">администрацией </w:t>
      </w:r>
      <w:r w:rsidR="00C33273" w:rsidRPr="00BA2ACF">
        <w:rPr>
          <w:rFonts w:eastAsiaTheme="majorEastAsia"/>
          <w:color w:val="auto"/>
          <w:sz w:val="28"/>
          <w:szCs w:val="28"/>
        </w:rPr>
        <w:t>Венгеровского района Новосибирской области</w:t>
      </w:r>
      <w:r w:rsidR="002455E4" w:rsidRPr="00F6250D">
        <w:rPr>
          <w:color w:val="000000" w:themeColor="text1"/>
          <w:sz w:val="28"/>
          <w:szCs w:val="28"/>
        </w:rPr>
        <w:t>, за исключением случаев, предусмотренных </w:t>
      </w:r>
      <w:hyperlink r:id="rId13" w:anchor="dst100981" w:history="1">
        <w:r w:rsidR="002455E4" w:rsidRPr="00F6250D">
          <w:rPr>
            <w:color w:val="000000" w:themeColor="text1"/>
            <w:sz w:val="28"/>
            <w:szCs w:val="28"/>
          </w:rPr>
          <w:t>статьей 63</w:t>
        </w:r>
      </w:hyperlink>
      <w:r w:rsidR="002455E4" w:rsidRPr="00F6250D">
        <w:rPr>
          <w:color w:val="000000" w:themeColor="text1"/>
          <w:sz w:val="28"/>
          <w:szCs w:val="28"/>
        </w:rPr>
        <w:t> </w:t>
      </w:r>
      <w:r w:rsidR="00B414A3">
        <w:rPr>
          <w:color w:val="000000" w:themeColor="text1"/>
          <w:sz w:val="28"/>
          <w:szCs w:val="28"/>
        </w:rPr>
        <w:t>Градостроительного</w:t>
      </w:r>
      <w:r w:rsidR="002455E4" w:rsidRPr="00F6250D">
        <w:rPr>
          <w:color w:val="000000" w:themeColor="text1"/>
          <w:sz w:val="28"/>
          <w:szCs w:val="28"/>
        </w:rPr>
        <w:t xml:space="preserve"> Кодекса. Обязательными приложениями к проекту правил землепользования и застройки являются протокол общественных обсуждений, заключение о результатах общественных обсуждений, за исключением случаев, если их проведение в соответствии с </w:t>
      </w:r>
      <w:r w:rsidR="00B414A3">
        <w:rPr>
          <w:color w:val="000000" w:themeColor="text1"/>
          <w:sz w:val="28"/>
          <w:szCs w:val="28"/>
        </w:rPr>
        <w:t>Градостроительным</w:t>
      </w:r>
      <w:r w:rsidR="002455E4" w:rsidRPr="00F6250D">
        <w:rPr>
          <w:color w:val="000000" w:themeColor="text1"/>
          <w:sz w:val="28"/>
          <w:szCs w:val="28"/>
        </w:rPr>
        <w:t xml:space="preserve">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4" w:anchor="dst222" w:history="1">
        <w:r w:rsidR="002455E4" w:rsidRPr="00F6250D">
          <w:rPr>
            <w:color w:val="000000" w:themeColor="text1"/>
            <w:sz w:val="28"/>
            <w:szCs w:val="28"/>
          </w:rPr>
          <w:t>законом</w:t>
        </w:r>
      </w:hyperlink>
      <w:r w:rsidR="002455E4" w:rsidRPr="00F6250D">
        <w:rPr>
          <w:color w:val="000000" w:themeColor="text1"/>
          <w:sz w:val="28"/>
          <w:szCs w:val="28"/>
        </w:rPr>
        <w:t>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14:paraId="3D9C47B4" w14:textId="16F24F9D" w:rsidR="002455E4" w:rsidRPr="00F6250D" w:rsidRDefault="00EF4D24" w:rsidP="002455E4">
      <w:pPr>
        <w:ind w:firstLine="709"/>
        <w:jc w:val="both"/>
        <w:rPr>
          <w:color w:val="000000" w:themeColor="text1"/>
          <w:sz w:val="28"/>
          <w:szCs w:val="28"/>
        </w:rPr>
      </w:pPr>
      <w:r w:rsidRPr="00F6250D">
        <w:rPr>
          <w:color w:val="000000" w:themeColor="text1"/>
          <w:sz w:val="28"/>
          <w:szCs w:val="28"/>
        </w:rPr>
        <w:t>19</w:t>
      </w:r>
      <w:r w:rsidR="002455E4" w:rsidRPr="00F6250D">
        <w:rPr>
          <w:color w:val="000000" w:themeColor="text1"/>
          <w:sz w:val="28"/>
          <w:szCs w:val="28"/>
        </w:rPr>
        <w:t xml:space="preserve">. </w:t>
      </w:r>
      <w:r w:rsidR="00FB389B" w:rsidRPr="00F6250D">
        <w:rPr>
          <w:bCs/>
          <w:color w:val="auto"/>
          <w:spacing w:val="-1"/>
          <w:sz w:val="28"/>
          <w:szCs w:val="28"/>
        </w:rPr>
        <w:t xml:space="preserve">Совет депутатов </w:t>
      </w:r>
      <w:r w:rsidR="00B44DA5" w:rsidRPr="00BA2ACF">
        <w:rPr>
          <w:rFonts w:eastAsiaTheme="majorEastAsia"/>
          <w:color w:val="auto"/>
          <w:sz w:val="28"/>
          <w:szCs w:val="28"/>
        </w:rPr>
        <w:t>Венгеровского района Новосибирской области</w:t>
      </w:r>
      <w:r w:rsidR="00B44DA5" w:rsidRPr="00F6250D">
        <w:rPr>
          <w:color w:val="000000" w:themeColor="text1"/>
          <w:sz w:val="28"/>
          <w:szCs w:val="28"/>
        </w:rPr>
        <w:t xml:space="preserve"> </w:t>
      </w:r>
      <w:r w:rsidR="002455E4" w:rsidRPr="00F6250D">
        <w:rPr>
          <w:color w:val="000000" w:themeColor="text1"/>
          <w:sz w:val="28"/>
          <w:szCs w:val="28"/>
        </w:rPr>
        <w:t xml:space="preserve">по результатам рассмотрения проекта правил землепользования и застройки и обязательных приложений к нему может утвердить правила землепользования </w:t>
      </w:r>
      <w:r w:rsidR="002455E4" w:rsidRPr="00F6250D">
        <w:rPr>
          <w:color w:val="000000" w:themeColor="text1"/>
          <w:sz w:val="28"/>
          <w:szCs w:val="28"/>
        </w:rPr>
        <w:lastRenderedPageBreak/>
        <w:t xml:space="preserve">и застройки или направить проект правил землепользования и застройки </w:t>
      </w:r>
      <w:r w:rsidR="00FB389B" w:rsidRPr="00F6250D">
        <w:rPr>
          <w:sz w:val="28"/>
          <w:szCs w:val="28"/>
        </w:rPr>
        <w:t xml:space="preserve">главе </w:t>
      </w:r>
      <w:r w:rsidR="00C53F40">
        <w:rPr>
          <w:sz w:val="28"/>
          <w:szCs w:val="28"/>
        </w:rPr>
        <w:t>Венгеровского</w:t>
      </w:r>
      <w:r w:rsidR="00FB389B" w:rsidRPr="00F6250D">
        <w:rPr>
          <w:sz w:val="28"/>
          <w:szCs w:val="28"/>
        </w:rPr>
        <w:t xml:space="preserve"> район</w:t>
      </w:r>
      <w:r w:rsidR="00B414A3">
        <w:rPr>
          <w:sz w:val="28"/>
          <w:szCs w:val="28"/>
        </w:rPr>
        <w:t xml:space="preserve">а </w:t>
      </w:r>
      <w:r w:rsidR="002455E4" w:rsidRPr="00F6250D">
        <w:rPr>
          <w:color w:val="000000" w:themeColor="text1"/>
          <w:sz w:val="28"/>
          <w:szCs w:val="28"/>
        </w:rPr>
        <w:t xml:space="preserve">на доработку в соответствии с заключением о результатах общественных обсуждений по указанному проекту, за исключением случаев, если утверждение правил землепользования и застройки осуществляется администрацией </w:t>
      </w:r>
      <w:r w:rsidR="00C33273" w:rsidRPr="00BA2ACF">
        <w:rPr>
          <w:rFonts w:eastAsiaTheme="majorEastAsia"/>
          <w:color w:val="auto"/>
          <w:sz w:val="28"/>
          <w:szCs w:val="28"/>
        </w:rPr>
        <w:t xml:space="preserve">Венгеровского района Новосибирской области </w:t>
      </w:r>
      <w:r w:rsidR="002455E4" w:rsidRPr="00F6250D">
        <w:rPr>
          <w:color w:val="000000" w:themeColor="text1"/>
          <w:sz w:val="28"/>
          <w:szCs w:val="28"/>
        </w:rPr>
        <w:t xml:space="preserve">в соответствии с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w:t>
      </w:r>
    </w:p>
    <w:p w14:paraId="68C0EC05" w14:textId="1665A872" w:rsidR="002455E4" w:rsidRPr="00F6250D" w:rsidRDefault="00EF4D24" w:rsidP="002455E4">
      <w:pPr>
        <w:ind w:firstLine="709"/>
        <w:jc w:val="both"/>
        <w:rPr>
          <w:color w:val="000000" w:themeColor="text1"/>
          <w:sz w:val="28"/>
          <w:szCs w:val="28"/>
        </w:rPr>
      </w:pPr>
      <w:r w:rsidRPr="00F6250D">
        <w:rPr>
          <w:color w:val="000000" w:themeColor="text1"/>
          <w:sz w:val="28"/>
          <w:szCs w:val="28"/>
        </w:rPr>
        <w:t>20</w:t>
      </w:r>
      <w:r w:rsidR="002455E4" w:rsidRPr="00F6250D">
        <w:rPr>
          <w:color w:val="000000" w:themeColor="text1"/>
          <w:sz w:val="28"/>
          <w:szCs w:val="28"/>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C53F40">
        <w:rPr>
          <w:color w:val="000000" w:themeColor="text1"/>
          <w:sz w:val="28"/>
          <w:szCs w:val="28"/>
        </w:rPr>
        <w:t>Венгеровского</w:t>
      </w:r>
      <w:r w:rsidR="002B399F" w:rsidRPr="00F6250D">
        <w:rPr>
          <w:color w:val="000000" w:themeColor="text1"/>
          <w:sz w:val="28"/>
          <w:szCs w:val="28"/>
        </w:rPr>
        <w:t xml:space="preserve"> района </w:t>
      </w:r>
      <w:r w:rsidR="002455E4" w:rsidRPr="00F6250D">
        <w:rPr>
          <w:color w:val="000000" w:themeColor="text1"/>
          <w:sz w:val="28"/>
          <w:szCs w:val="28"/>
        </w:rPr>
        <w:t>в сети "Интернет".</w:t>
      </w:r>
    </w:p>
    <w:p w14:paraId="154A2BE1" w14:textId="789873BD" w:rsidR="002455E4" w:rsidRPr="00F6250D" w:rsidRDefault="00EF4D24" w:rsidP="002455E4">
      <w:pPr>
        <w:ind w:firstLine="709"/>
        <w:jc w:val="both"/>
        <w:rPr>
          <w:color w:val="000000" w:themeColor="text1"/>
          <w:sz w:val="28"/>
          <w:szCs w:val="28"/>
        </w:rPr>
      </w:pPr>
      <w:r w:rsidRPr="00F6250D">
        <w:rPr>
          <w:color w:val="000000" w:themeColor="text1"/>
          <w:sz w:val="28"/>
          <w:szCs w:val="28"/>
        </w:rPr>
        <w:t>20</w:t>
      </w:r>
      <w:r w:rsidR="002455E4" w:rsidRPr="00F6250D">
        <w:rPr>
          <w:color w:val="000000" w:themeColor="text1"/>
          <w:sz w:val="28"/>
          <w:szCs w:val="28"/>
        </w:rPr>
        <w:t>.1.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A23BE7B" w14:textId="2C930E25" w:rsidR="002455E4" w:rsidRPr="00F6250D" w:rsidRDefault="00EF4D24" w:rsidP="002455E4">
      <w:pPr>
        <w:ind w:firstLine="709"/>
        <w:jc w:val="both"/>
        <w:rPr>
          <w:color w:val="000000" w:themeColor="text1"/>
          <w:sz w:val="28"/>
          <w:szCs w:val="28"/>
        </w:rPr>
      </w:pPr>
      <w:r w:rsidRPr="00F6250D">
        <w:rPr>
          <w:color w:val="000000" w:themeColor="text1"/>
          <w:sz w:val="28"/>
          <w:szCs w:val="28"/>
        </w:rPr>
        <w:t>21</w:t>
      </w:r>
      <w:r w:rsidR="002455E4" w:rsidRPr="00F6250D">
        <w:rPr>
          <w:color w:val="000000" w:themeColor="text1"/>
          <w:sz w:val="28"/>
          <w:szCs w:val="28"/>
        </w:rPr>
        <w:t>. Физические и юридические лица вправе оспорить решение об утверждении правил землепользования и застройки в судебном порядке.</w:t>
      </w:r>
    </w:p>
    <w:p w14:paraId="284F6DFF" w14:textId="2BA3FC28" w:rsidR="002455E4" w:rsidRPr="00F6250D" w:rsidRDefault="00EF4D24" w:rsidP="002455E4">
      <w:pPr>
        <w:ind w:firstLine="709"/>
        <w:jc w:val="both"/>
        <w:rPr>
          <w:color w:val="000000" w:themeColor="text1"/>
          <w:sz w:val="28"/>
          <w:szCs w:val="28"/>
        </w:rPr>
      </w:pPr>
      <w:r w:rsidRPr="00F6250D">
        <w:rPr>
          <w:color w:val="000000" w:themeColor="text1"/>
          <w:sz w:val="28"/>
          <w:szCs w:val="28"/>
        </w:rPr>
        <w:t>22</w:t>
      </w:r>
      <w:r w:rsidR="002455E4" w:rsidRPr="00F6250D">
        <w:rPr>
          <w:color w:val="000000" w:themeColor="text1"/>
          <w:sz w:val="28"/>
          <w:szCs w:val="28"/>
        </w:rPr>
        <w:t xml:space="preserve">. Органы государственной власти Российской Федерации, органы государственной власти </w:t>
      </w:r>
      <w:r w:rsidR="00370999" w:rsidRPr="00F6250D">
        <w:rPr>
          <w:color w:val="000000" w:themeColor="text1"/>
          <w:sz w:val="28"/>
          <w:szCs w:val="28"/>
        </w:rPr>
        <w:t>Новосибирской области</w:t>
      </w:r>
      <w:r w:rsidR="002455E4" w:rsidRPr="00F6250D">
        <w:rPr>
          <w:color w:val="000000" w:themeColor="text1"/>
          <w:sz w:val="28"/>
          <w:szCs w:val="28"/>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F6250D">
        <w:rPr>
          <w:color w:val="000000" w:themeColor="text1"/>
          <w:sz w:val="28"/>
          <w:szCs w:val="28"/>
        </w:rPr>
        <w:t xml:space="preserve"> Новосибирской области</w:t>
      </w:r>
      <w:r w:rsidR="002455E4" w:rsidRPr="00F6250D">
        <w:rPr>
          <w:color w:val="000000" w:themeColor="text1"/>
          <w:sz w:val="28"/>
          <w:szCs w:val="28"/>
        </w:rPr>
        <w:t>, утвержденным до утверждения правил землепользования и застройки.</w:t>
      </w:r>
    </w:p>
    <w:p w14:paraId="72AF9C05" w14:textId="5C2482B3" w:rsidR="00B80941" w:rsidRPr="00F6250D" w:rsidRDefault="00EF4D24" w:rsidP="00F72157">
      <w:pPr>
        <w:ind w:firstLine="709"/>
        <w:jc w:val="both"/>
        <w:rPr>
          <w:sz w:val="28"/>
          <w:szCs w:val="28"/>
        </w:rPr>
      </w:pPr>
      <w:r w:rsidRPr="00F6250D">
        <w:rPr>
          <w:color w:val="000000" w:themeColor="text1"/>
          <w:sz w:val="28"/>
          <w:szCs w:val="28"/>
        </w:rPr>
        <w:t>23</w:t>
      </w:r>
      <w:r w:rsidR="002455E4" w:rsidRPr="00F6250D">
        <w:rPr>
          <w:color w:val="000000" w:themeColor="text1"/>
          <w:sz w:val="28"/>
          <w:szCs w:val="28"/>
        </w:rPr>
        <w:t>.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53A5528F" w14:textId="77777777" w:rsidR="00075E58" w:rsidRPr="00F6250D" w:rsidRDefault="00075E58" w:rsidP="00BA01E4">
      <w:pPr>
        <w:rPr>
          <w:sz w:val="28"/>
          <w:szCs w:val="28"/>
        </w:rPr>
        <w:sectPr w:rsidR="00075E58" w:rsidRPr="00F6250D" w:rsidSect="00CB11CC">
          <w:pgSz w:w="11906" w:h="16838"/>
          <w:pgMar w:top="1418" w:right="850" w:bottom="1134" w:left="1701" w:header="708" w:footer="708" w:gutter="0"/>
          <w:cols w:space="720"/>
        </w:sectPr>
      </w:pPr>
    </w:p>
    <w:p w14:paraId="54DD32C9" w14:textId="3BE02162" w:rsidR="00B80941" w:rsidRPr="00F6250D" w:rsidRDefault="004A19BB" w:rsidP="004A19BB">
      <w:pPr>
        <w:pStyle w:val="2"/>
        <w:spacing w:after="240"/>
        <w:jc w:val="center"/>
        <w:rPr>
          <w:rFonts w:ascii="Times New Roman" w:hAnsi="Times New Roman"/>
          <w:bCs/>
          <w:i w:val="0"/>
          <w:color w:val="auto"/>
          <w:szCs w:val="28"/>
        </w:rPr>
      </w:pPr>
      <w:bookmarkStart w:id="11" w:name="_Toc101178764"/>
      <w:bookmarkStart w:id="12" w:name="_Toc170201259"/>
      <w:r w:rsidRPr="00F6250D">
        <w:rPr>
          <w:rFonts w:ascii="Times New Roman" w:hAnsi="Times New Roman"/>
          <w:bCs/>
          <w:i w:val="0"/>
          <w:color w:val="auto"/>
          <w:szCs w:val="28"/>
        </w:rPr>
        <w:lastRenderedPageBreak/>
        <w:t>ГЛАВА</w:t>
      </w:r>
      <w:r w:rsidR="00B80941" w:rsidRPr="00F6250D">
        <w:rPr>
          <w:rFonts w:ascii="Times New Roman" w:hAnsi="Times New Roman"/>
          <w:bCs/>
          <w:i w:val="0"/>
          <w:color w:val="auto"/>
          <w:szCs w:val="28"/>
        </w:rPr>
        <w:t xml:space="preserve"> II. </w:t>
      </w:r>
      <w:r w:rsidR="00EE02C0" w:rsidRPr="00F6250D">
        <w:rPr>
          <w:rFonts w:ascii="Times New Roman" w:hAnsi="Times New Roman"/>
          <w:bCs/>
          <w:i w:val="0"/>
          <w:color w:val="auto"/>
          <w:szCs w:val="28"/>
        </w:rPr>
        <w:t>Положения о регулировании землепользования и застройки органами местного самоуправления</w:t>
      </w:r>
      <w:bookmarkEnd w:id="11"/>
      <w:bookmarkEnd w:id="12"/>
    </w:p>
    <w:p w14:paraId="22DFAD6F" w14:textId="5B1AB596" w:rsidR="008D6D8F" w:rsidRPr="00F6250D" w:rsidRDefault="008D6D8F" w:rsidP="008D6D8F">
      <w:pPr>
        <w:pStyle w:val="3"/>
        <w:keepLines/>
        <w:spacing w:after="240"/>
        <w:jc w:val="center"/>
        <w:rPr>
          <w:rFonts w:ascii="Times New Roman" w:eastAsiaTheme="majorEastAsia" w:hAnsi="Times New Roman"/>
          <w:color w:val="auto"/>
          <w:sz w:val="28"/>
          <w:szCs w:val="28"/>
        </w:rPr>
      </w:pPr>
      <w:bookmarkStart w:id="13" w:name="_Toc101178765"/>
      <w:bookmarkStart w:id="14" w:name="_Toc145502670"/>
      <w:bookmarkStart w:id="15" w:name="_Toc170201260"/>
      <w:r w:rsidRPr="00F6250D">
        <w:rPr>
          <w:rFonts w:ascii="Times New Roman" w:eastAsiaTheme="majorEastAsia" w:hAnsi="Times New Roman"/>
          <w:color w:val="auto"/>
          <w:sz w:val="28"/>
          <w:szCs w:val="28"/>
        </w:rPr>
        <w:t xml:space="preserve">Статья 3. </w:t>
      </w:r>
      <w:bookmarkEnd w:id="13"/>
      <w:bookmarkEnd w:id="14"/>
      <w:r w:rsidR="00BA2ACF" w:rsidRPr="00BA2ACF">
        <w:rPr>
          <w:rFonts w:ascii="Times New Roman" w:eastAsiaTheme="majorEastAsia" w:hAnsi="Times New Roman"/>
          <w:color w:val="auto"/>
          <w:sz w:val="28"/>
          <w:szCs w:val="28"/>
        </w:rPr>
        <w:t>Компетенция Совета депутатов Венгеровского района Новосибирской области в области землепользования и застройки</w:t>
      </w:r>
      <w:bookmarkEnd w:id="15"/>
    </w:p>
    <w:p w14:paraId="206EF795" w14:textId="3C6FD341" w:rsidR="00BA2ACF" w:rsidRPr="00BA2ACF" w:rsidRDefault="00BA2ACF" w:rsidP="00BA2ACF">
      <w:pPr>
        <w:ind w:firstLine="709"/>
        <w:jc w:val="both"/>
        <w:rPr>
          <w:color w:val="000000" w:themeColor="text1"/>
          <w:sz w:val="28"/>
          <w:szCs w:val="28"/>
        </w:rPr>
      </w:pPr>
      <w:r>
        <w:rPr>
          <w:color w:val="000000" w:themeColor="text1"/>
          <w:sz w:val="28"/>
          <w:szCs w:val="28"/>
        </w:rPr>
        <w:t xml:space="preserve">1. </w:t>
      </w:r>
      <w:r w:rsidRPr="00BA2ACF">
        <w:rPr>
          <w:color w:val="000000" w:themeColor="text1"/>
          <w:sz w:val="28"/>
          <w:szCs w:val="28"/>
        </w:rPr>
        <w:t>В компетенции Совета депутатов Венгеровского района Новосибирской области в области землепользования и застройки находится:</w:t>
      </w:r>
    </w:p>
    <w:p w14:paraId="5C1CCB98" w14:textId="6F0D8025" w:rsidR="00BA2ACF" w:rsidRPr="00BA2ACF" w:rsidRDefault="00BA2ACF" w:rsidP="00BA2ACF">
      <w:pPr>
        <w:ind w:firstLine="709"/>
        <w:jc w:val="both"/>
        <w:rPr>
          <w:color w:val="000000" w:themeColor="text1"/>
          <w:sz w:val="28"/>
          <w:szCs w:val="28"/>
        </w:rPr>
      </w:pPr>
      <w:r w:rsidRPr="00BA2ACF">
        <w:rPr>
          <w:color w:val="000000" w:themeColor="text1"/>
          <w:sz w:val="28"/>
          <w:szCs w:val="28"/>
        </w:rPr>
        <w:t>1) утверждение Правил или направление проекта Правил главе Венгеровского района на доработку в соответствии с результатами публичных слушаний по указанному проекту;</w:t>
      </w:r>
    </w:p>
    <w:p w14:paraId="57BB7676"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2) направление предложений в комиссию по подготовке проектов Правил землепользования и застройки поселений Венгеровского района Новосибирской области (далее - комиссия)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сельского поселения Венгеровского района Новосибирской области;</w:t>
      </w:r>
    </w:p>
    <w:p w14:paraId="4DBC6A74" w14:textId="5A2A8FDC" w:rsidR="00BA2ACF" w:rsidRPr="00BA2ACF" w:rsidRDefault="00BA2ACF" w:rsidP="00BA2ACF">
      <w:pPr>
        <w:ind w:firstLine="709"/>
        <w:jc w:val="both"/>
        <w:rPr>
          <w:color w:val="000000" w:themeColor="text1"/>
          <w:sz w:val="28"/>
          <w:szCs w:val="28"/>
        </w:rPr>
      </w:pPr>
      <w:r w:rsidRPr="00BA2ACF">
        <w:rPr>
          <w:color w:val="000000" w:themeColor="text1"/>
          <w:sz w:val="28"/>
          <w:szCs w:val="28"/>
        </w:rPr>
        <w:t>3) внесение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(далее - документация по планировке территории), утвержденной главой Венгеровского района;</w:t>
      </w:r>
    </w:p>
    <w:p w14:paraId="504CB8F5"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4) установление порядка подготовки и утверждения документации по планировке территории в случаях, предусмотренных Градостроительным Кодексом Российской Федерации;</w:t>
      </w:r>
    </w:p>
    <w:p w14:paraId="2A608086" w14:textId="32841F7A" w:rsidR="00BA2ACF" w:rsidRPr="00BA2ACF" w:rsidRDefault="00BA2ACF" w:rsidP="00BA2ACF">
      <w:pPr>
        <w:ind w:firstLine="709"/>
        <w:jc w:val="both"/>
        <w:rPr>
          <w:color w:val="000000" w:themeColor="text1"/>
          <w:sz w:val="28"/>
          <w:szCs w:val="28"/>
        </w:rPr>
      </w:pPr>
      <w:r w:rsidRPr="00BA2ACF">
        <w:rPr>
          <w:color w:val="000000" w:themeColor="text1"/>
          <w:sz w:val="28"/>
          <w:szCs w:val="28"/>
        </w:rPr>
        <w:t>5) осуществление контроля за исполнением главой Венгеровского района полномочий в области землепользования и застройки;</w:t>
      </w:r>
    </w:p>
    <w:p w14:paraId="141B2779" w14:textId="532F4F46" w:rsidR="008D6D8F" w:rsidRPr="00BA2ACF" w:rsidRDefault="00BA2ACF" w:rsidP="00BA2ACF">
      <w:pPr>
        <w:ind w:firstLine="709"/>
        <w:jc w:val="both"/>
        <w:rPr>
          <w:color w:val="000000" w:themeColor="text1"/>
          <w:sz w:val="28"/>
          <w:szCs w:val="28"/>
        </w:rPr>
      </w:pPr>
      <w:r w:rsidRPr="00BA2ACF">
        <w:rPr>
          <w:color w:val="000000" w:themeColor="text1"/>
          <w:sz w:val="28"/>
          <w:szCs w:val="28"/>
        </w:rPr>
        <w:t>6) реализация иных полномочий в соответствии с законодательством Российской Федерации, Новосибирской области, Уставом Венгеровского района Новосибирской области.</w:t>
      </w:r>
    </w:p>
    <w:p w14:paraId="70C619E8" w14:textId="4F902466" w:rsidR="008D6D8F" w:rsidRPr="00F6250D" w:rsidRDefault="008D6D8F" w:rsidP="008D6D8F">
      <w:pPr>
        <w:pStyle w:val="3"/>
        <w:keepLines/>
        <w:spacing w:after="240"/>
        <w:jc w:val="center"/>
        <w:rPr>
          <w:rFonts w:ascii="Times New Roman" w:eastAsiaTheme="majorEastAsia" w:hAnsi="Times New Roman"/>
          <w:color w:val="auto"/>
          <w:sz w:val="28"/>
          <w:szCs w:val="28"/>
        </w:rPr>
      </w:pPr>
      <w:bookmarkStart w:id="16" w:name="_Toc101178766"/>
      <w:bookmarkStart w:id="17" w:name="_Toc145502671"/>
      <w:bookmarkStart w:id="18" w:name="_Toc170201261"/>
      <w:r w:rsidRPr="00F6250D">
        <w:rPr>
          <w:rFonts w:ascii="Times New Roman" w:eastAsiaTheme="majorEastAsia" w:hAnsi="Times New Roman"/>
          <w:color w:val="auto"/>
          <w:sz w:val="28"/>
          <w:szCs w:val="28"/>
        </w:rPr>
        <w:t xml:space="preserve">Статья 4. </w:t>
      </w:r>
      <w:bookmarkEnd w:id="16"/>
      <w:bookmarkEnd w:id="17"/>
      <w:r w:rsidR="00BA2ACF" w:rsidRPr="00BA2ACF">
        <w:rPr>
          <w:rFonts w:ascii="Times New Roman" w:eastAsiaTheme="majorEastAsia" w:hAnsi="Times New Roman"/>
          <w:color w:val="auto"/>
          <w:sz w:val="28"/>
          <w:szCs w:val="28"/>
        </w:rPr>
        <w:t>Полномочия главы Венгеровского района в области землепользования и застройки</w:t>
      </w:r>
      <w:bookmarkEnd w:id="18"/>
    </w:p>
    <w:p w14:paraId="05E9EFEA" w14:textId="2D967E4A" w:rsidR="00BA2ACF" w:rsidRPr="00BA2ACF" w:rsidRDefault="00BA2ACF" w:rsidP="00BA2ACF">
      <w:pPr>
        <w:ind w:firstLine="709"/>
        <w:jc w:val="both"/>
        <w:rPr>
          <w:color w:val="000000" w:themeColor="text1"/>
          <w:sz w:val="28"/>
          <w:szCs w:val="28"/>
        </w:rPr>
      </w:pPr>
      <w:bookmarkStart w:id="19" w:name="_Toc101178767"/>
      <w:r>
        <w:rPr>
          <w:color w:val="000000" w:themeColor="text1"/>
          <w:sz w:val="28"/>
          <w:szCs w:val="28"/>
        </w:rPr>
        <w:t xml:space="preserve">1. </w:t>
      </w:r>
      <w:r w:rsidRPr="00BA2ACF">
        <w:rPr>
          <w:color w:val="000000" w:themeColor="text1"/>
          <w:sz w:val="28"/>
          <w:szCs w:val="28"/>
        </w:rPr>
        <w:t>К полномочиям главы Венгеровского района в области землепользования и застройки относятся:</w:t>
      </w:r>
    </w:p>
    <w:p w14:paraId="7AA5A21F"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1) принятие решения о подготовке проекта Правил;</w:t>
      </w:r>
    </w:p>
    <w:p w14:paraId="3F496F5B"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 xml:space="preserve">2) обеспечение опубликования сообщения о принятии решения о подготовке проекта Правил в «Информационном бюллетене органов местного самоуправления», определенном для официального опубликования правовых актов органов местного самоуправления Венгеровского района Новосибирской области и размещения указанного сообщения на официальном сайте администрации Венгеровского района Новосибирской области в </w:t>
      </w:r>
      <w:r w:rsidRPr="00BA2ACF">
        <w:rPr>
          <w:color w:val="000000" w:themeColor="text1"/>
          <w:sz w:val="28"/>
          <w:szCs w:val="28"/>
        </w:rPr>
        <w:lastRenderedPageBreak/>
        <w:t>информационно-телекоммуникационной сети «Интернет» (далее - сеть «Интернет»);</w:t>
      </w:r>
    </w:p>
    <w:p w14:paraId="7F41C5B4"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3) утверждение состава и порядка деятельности комиссии;</w:t>
      </w:r>
    </w:p>
    <w:p w14:paraId="194A8DD1"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4) принятие решения о назначении публичных слушаний по проекту Правил, проекту о внесении изменений в Правила;</w:t>
      </w:r>
    </w:p>
    <w:p w14:paraId="5C2F557A"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5) принятие решения о направлении проекта Правил в Совет депутатов Венгеровского района Новосибирской области или об отклонении проекта Правил и о направлении его на доработку с указанием даты его повторного представления;</w:t>
      </w:r>
    </w:p>
    <w:p w14:paraId="1EEF1F43"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6) рассмотрение вопросов о внесении изменений в Правила при наличии оснований, установленных Градостроительным кодексом Российской Федерации;</w:t>
      </w:r>
    </w:p>
    <w:p w14:paraId="568EFD11"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7) 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w:t>
      </w:r>
    </w:p>
    <w:p w14:paraId="468F6A10"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8) принятие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или об отказе в предоставлении такого разрешения;</w:t>
      </w:r>
    </w:p>
    <w:p w14:paraId="06E4CF71"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9)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12F6DD8C"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10) принятие решения о подготовке документации по планировке территории;</w:t>
      </w:r>
    </w:p>
    <w:p w14:paraId="239DFFE1"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11) принятие решения о назначении публичных слушаний по проекту планировки территории и проекту межевания территории, подготовленных в составе документации по планировке территории;</w:t>
      </w:r>
    </w:p>
    <w:p w14:paraId="7F6E212B"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12) 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публичных слушаний по проекту планировки территории и проекту межевания территории и заключения о результатах публичных слушаний;</w:t>
      </w:r>
    </w:p>
    <w:p w14:paraId="7321EA0E" w14:textId="3EFB64EF" w:rsidR="008D6D8F" w:rsidRDefault="00BA2ACF" w:rsidP="00BA2ACF">
      <w:pPr>
        <w:ind w:firstLine="709"/>
        <w:jc w:val="both"/>
        <w:rPr>
          <w:color w:val="000000" w:themeColor="text1"/>
          <w:sz w:val="28"/>
          <w:szCs w:val="28"/>
        </w:rPr>
      </w:pPr>
      <w:r w:rsidRPr="00BA2ACF">
        <w:rPr>
          <w:color w:val="000000" w:themeColor="text1"/>
          <w:sz w:val="28"/>
          <w:szCs w:val="28"/>
        </w:rPr>
        <w:t>13) осуществление иных полномочий в пределах компетенции, установленной законодательством Российской Федерации, Новосибирской области, Уставом Венгеровского района Новосибирской области и нормативными правовыми решениями Совета депутатов Венгеровского района Новосибирской области.</w:t>
      </w:r>
    </w:p>
    <w:p w14:paraId="3309F849" w14:textId="77777777" w:rsidR="00BA2ACF" w:rsidRDefault="00BA2ACF" w:rsidP="00BA2ACF">
      <w:pPr>
        <w:ind w:firstLine="709"/>
        <w:jc w:val="both"/>
        <w:rPr>
          <w:color w:val="000000" w:themeColor="text1"/>
          <w:sz w:val="28"/>
          <w:szCs w:val="28"/>
        </w:rPr>
      </w:pPr>
    </w:p>
    <w:p w14:paraId="30DE6FE3" w14:textId="77777777" w:rsidR="00BA2ACF" w:rsidRPr="00BA2ACF" w:rsidRDefault="00BA2ACF" w:rsidP="00BA2ACF">
      <w:pPr>
        <w:pStyle w:val="3"/>
        <w:keepLines/>
        <w:spacing w:after="240"/>
        <w:jc w:val="center"/>
        <w:rPr>
          <w:rFonts w:ascii="Times New Roman" w:eastAsiaTheme="majorEastAsia" w:hAnsi="Times New Roman"/>
          <w:color w:val="auto"/>
          <w:sz w:val="28"/>
          <w:szCs w:val="28"/>
        </w:rPr>
      </w:pPr>
      <w:bookmarkStart w:id="20" w:name="_Toc529284402"/>
      <w:bookmarkStart w:id="21" w:name="_Toc170201262"/>
      <w:r w:rsidRPr="00BA2ACF">
        <w:rPr>
          <w:rFonts w:ascii="Times New Roman" w:eastAsiaTheme="majorEastAsia" w:hAnsi="Times New Roman"/>
          <w:color w:val="auto"/>
          <w:sz w:val="28"/>
          <w:szCs w:val="28"/>
        </w:rPr>
        <w:lastRenderedPageBreak/>
        <w:t>Статья 5. Полномочия администрации Венгеровского района Новосибирской области в области землепользования и застройки</w:t>
      </w:r>
      <w:bookmarkEnd w:id="20"/>
      <w:bookmarkEnd w:id="21"/>
    </w:p>
    <w:p w14:paraId="60772ADC" w14:textId="219A4162" w:rsidR="00BA2ACF" w:rsidRPr="006667AC" w:rsidRDefault="00BA2ACF" w:rsidP="00BA2ACF">
      <w:pPr>
        <w:pStyle w:val="afff8"/>
        <w:rPr>
          <w:sz w:val="28"/>
          <w:szCs w:val="28"/>
          <w:lang w:val="ru-RU"/>
        </w:rPr>
      </w:pPr>
      <w:r>
        <w:rPr>
          <w:sz w:val="28"/>
          <w:szCs w:val="28"/>
          <w:lang w:val="ru-RU"/>
        </w:rPr>
        <w:t xml:space="preserve">1. </w:t>
      </w:r>
      <w:r w:rsidRPr="006667AC">
        <w:rPr>
          <w:sz w:val="28"/>
          <w:szCs w:val="28"/>
          <w:lang w:val="ru-RU"/>
        </w:rPr>
        <w:t xml:space="preserve">К полномочиям администрации </w:t>
      </w:r>
      <w:r>
        <w:rPr>
          <w:sz w:val="28"/>
          <w:szCs w:val="28"/>
          <w:lang w:val="ru-RU"/>
        </w:rPr>
        <w:t>Венгеровского</w:t>
      </w:r>
      <w:r w:rsidRPr="006667AC">
        <w:rPr>
          <w:sz w:val="28"/>
          <w:szCs w:val="28"/>
          <w:lang w:val="ru-RU"/>
        </w:rPr>
        <w:t xml:space="preserve"> района Новосибирской области в области землепользования и застройки относятся:</w:t>
      </w:r>
    </w:p>
    <w:p w14:paraId="56B41A21" w14:textId="3387DF01" w:rsidR="00BA2ACF" w:rsidRPr="006667AC" w:rsidRDefault="00BA2ACF" w:rsidP="00BA2ACF">
      <w:pPr>
        <w:pStyle w:val="afff8"/>
        <w:rPr>
          <w:sz w:val="28"/>
          <w:szCs w:val="28"/>
          <w:lang w:val="ru-RU"/>
        </w:rPr>
      </w:pPr>
      <w:r w:rsidRPr="006667AC">
        <w:rPr>
          <w:sz w:val="28"/>
          <w:szCs w:val="28"/>
          <w:lang w:val="ru-RU"/>
        </w:rPr>
        <w:t xml:space="preserve">1) осуществление проверки проекта Правил, представленного комиссией, на соответствие требованиям технических регламентов, Генеральному плану </w:t>
      </w:r>
      <w:proofErr w:type="spellStart"/>
      <w:r>
        <w:rPr>
          <w:sz w:val="28"/>
          <w:szCs w:val="28"/>
          <w:lang w:val="ru-RU"/>
        </w:rPr>
        <w:t>Новотартасского</w:t>
      </w:r>
      <w:proofErr w:type="spellEnd"/>
      <w:r w:rsidRPr="00565B0F">
        <w:rPr>
          <w:sz w:val="28"/>
          <w:szCs w:val="28"/>
          <w:lang w:val="ru-RU"/>
        </w:rPr>
        <w:t xml:space="preserve"> </w:t>
      </w:r>
      <w:r w:rsidRPr="006667AC">
        <w:rPr>
          <w:sz w:val="28"/>
          <w:szCs w:val="28"/>
          <w:lang w:val="ru-RU"/>
        </w:rPr>
        <w:t xml:space="preserve">сельсовета </w:t>
      </w:r>
      <w:r>
        <w:rPr>
          <w:sz w:val="28"/>
          <w:szCs w:val="28"/>
          <w:lang w:val="ru-RU"/>
        </w:rPr>
        <w:t>Венгеровского</w:t>
      </w:r>
      <w:r w:rsidRPr="006667AC">
        <w:rPr>
          <w:sz w:val="28"/>
          <w:szCs w:val="28"/>
          <w:lang w:val="ru-RU"/>
        </w:rPr>
        <w:t xml:space="preserve"> района Новосибирской области, Схеме территориального планирования </w:t>
      </w:r>
      <w:r>
        <w:rPr>
          <w:sz w:val="28"/>
          <w:szCs w:val="28"/>
          <w:lang w:val="ru-RU"/>
        </w:rPr>
        <w:t>Венгеровского</w:t>
      </w:r>
      <w:r w:rsidRPr="006667AC">
        <w:rPr>
          <w:sz w:val="28"/>
          <w:szCs w:val="28"/>
          <w:lang w:val="ru-RU"/>
        </w:rPr>
        <w:t xml:space="preserve"> района, Схеме территориального планирования Новосибирской области, схемам территориального планирования Российской Федерации;</w:t>
      </w:r>
    </w:p>
    <w:p w14:paraId="565B4685" w14:textId="6774D699" w:rsidR="00BA2ACF" w:rsidRPr="006667AC" w:rsidRDefault="00BA2ACF" w:rsidP="00BA2ACF">
      <w:pPr>
        <w:pStyle w:val="afff8"/>
        <w:rPr>
          <w:sz w:val="28"/>
          <w:szCs w:val="28"/>
          <w:lang w:val="ru-RU"/>
        </w:rPr>
      </w:pPr>
      <w:r w:rsidRPr="006667AC">
        <w:rPr>
          <w:sz w:val="28"/>
          <w:szCs w:val="28"/>
          <w:lang w:val="ru-RU"/>
        </w:rPr>
        <w:t xml:space="preserve">2) направление в комиссию предложений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w:t>
      </w:r>
      <w:proofErr w:type="spellStart"/>
      <w:r>
        <w:rPr>
          <w:sz w:val="28"/>
          <w:szCs w:val="28"/>
          <w:lang w:val="ru-RU"/>
        </w:rPr>
        <w:t>Новотартасского</w:t>
      </w:r>
      <w:proofErr w:type="spellEnd"/>
      <w:r w:rsidRPr="00565B0F">
        <w:rPr>
          <w:sz w:val="28"/>
          <w:szCs w:val="28"/>
          <w:lang w:val="ru-RU"/>
        </w:rPr>
        <w:t xml:space="preserve"> </w:t>
      </w:r>
      <w:r w:rsidRPr="006667AC">
        <w:rPr>
          <w:sz w:val="28"/>
          <w:szCs w:val="28"/>
          <w:lang w:val="ru-RU"/>
        </w:rPr>
        <w:t xml:space="preserve">сельсовета, </w:t>
      </w:r>
      <w:r>
        <w:rPr>
          <w:sz w:val="28"/>
          <w:szCs w:val="28"/>
          <w:lang w:val="ru-RU"/>
        </w:rPr>
        <w:t>Венгеровского</w:t>
      </w:r>
      <w:r w:rsidRPr="006667AC">
        <w:rPr>
          <w:sz w:val="28"/>
          <w:szCs w:val="28"/>
          <w:lang w:val="ru-RU"/>
        </w:rPr>
        <w:t xml:space="preserve"> района Новосибирской области;</w:t>
      </w:r>
    </w:p>
    <w:p w14:paraId="06AD30B1" w14:textId="77777777" w:rsidR="00BA2ACF" w:rsidRPr="006667AC" w:rsidRDefault="00BA2ACF" w:rsidP="00BA2ACF">
      <w:pPr>
        <w:pStyle w:val="afff8"/>
        <w:rPr>
          <w:sz w:val="28"/>
          <w:szCs w:val="28"/>
          <w:lang w:val="ru-RU"/>
        </w:rPr>
      </w:pPr>
      <w:r w:rsidRPr="006667AC">
        <w:rPr>
          <w:sz w:val="28"/>
          <w:szCs w:val="28"/>
          <w:lang w:val="ru-RU"/>
        </w:rPr>
        <w:t xml:space="preserve">3) владение, пользование и распоряжение земельными участками, находящимися в муниципальной собственности </w:t>
      </w:r>
      <w:r>
        <w:rPr>
          <w:sz w:val="28"/>
          <w:szCs w:val="28"/>
          <w:lang w:val="ru-RU"/>
        </w:rPr>
        <w:t>Венгеровского</w:t>
      </w:r>
      <w:r w:rsidRPr="006667AC">
        <w:rPr>
          <w:sz w:val="28"/>
          <w:szCs w:val="28"/>
          <w:lang w:val="ru-RU"/>
        </w:rPr>
        <w:t xml:space="preserve"> района Новосибирской области;</w:t>
      </w:r>
    </w:p>
    <w:p w14:paraId="3D3197A5" w14:textId="77777777" w:rsidR="00BA2ACF" w:rsidRPr="006667AC" w:rsidRDefault="00BA2ACF" w:rsidP="00BA2ACF">
      <w:pPr>
        <w:pStyle w:val="afff8"/>
        <w:rPr>
          <w:sz w:val="28"/>
          <w:szCs w:val="28"/>
          <w:lang w:val="ru-RU"/>
        </w:rPr>
      </w:pPr>
      <w:r w:rsidRPr="006667AC">
        <w:rPr>
          <w:sz w:val="28"/>
          <w:szCs w:val="28"/>
          <w:lang w:val="ru-RU"/>
        </w:rPr>
        <w:t>4) разработка и реализация программ использования и охраны земель;</w:t>
      </w:r>
    </w:p>
    <w:p w14:paraId="32936843" w14:textId="77777777" w:rsidR="00BA2ACF" w:rsidRPr="006667AC" w:rsidRDefault="00BA2ACF" w:rsidP="00BA2ACF">
      <w:pPr>
        <w:pStyle w:val="afff8"/>
        <w:rPr>
          <w:sz w:val="28"/>
          <w:szCs w:val="28"/>
          <w:lang w:val="ru-RU"/>
        </w:rPr>
      </w:pPr>
      <w:r w:rsidRPr="006667AC">
        <w:rPr>
          <w:sz w:val="28"/>
          <w:szCs w:val="28"/>
          <w:lang w:val="ru-RU"/>
        </w:rPr>
        <w:t>5) принятие решений о резервировании земель и изъятии земельных участков для муниципальных нужд;</w:t>
      </w:r>
    </w:p>
    <w:p w14:paraId="5C13AB94" w14:textId="77777777" w:rsidR="00BA2ACF" w:rsidRPr="006667AC" w:rsidRDefault="00BA2ACF" w:rsidP="00BA2ACF">
      <w:pPr>
        <w:pStyle w:val="afff8"/>
        <w:rPr>
          <w:sz w:val="28"/>
          <w:szCs w:val="28"/>
          <w:lang w:val="ru-RU"/>
        </w:rPr>
      </w:pPr>
      <w:r w:rsidRPr="006667AC">
        <w:rPr>
          <w:sz w:val="28"/>
          <w:szCs w:val="28"/>
          <w:lang w:val="ru-RU"/>
        </w:rPr>
        <w:t>6) подготовка документации по планировке территории в соответствии с законодательством;</w:t>
      </w:r>
    </w:p>
    <w:p w14:paraId="79AA336A" w14:textId="77777777" w:rsidR="00BA2ACF" w:rsidRPr="006667AC" w:rsidRDefault="00BA2ACF" w:rsidP="00BA2ACF">
      <w:pPr>
        <w:pStyle w:val="afff8"/>
        <w:rPr>
          <w:sz w:val="28"/>
          <w:szCs w:val="28"/>
          <w:lang w:val="ru-RU"/>
        </w:rPr>
      </w:pPr>
      <w:r w:rsidRPr="006667AC">
        <w:rPr>
          <w:sz w:val="28"/>
          <w:szCs w:val="28"/>
          <w:lang w:val="ru-RU"/>
        </w:rPr>
        <w:t xml:space="preserve">7) осуществление иных полномочий в пределах компетенции, установленной в соответствии с законодательством Российской Федерации, Новосибирской области, Уставом </w:t>
      </w:r>
      <w:r>
        <w:rPr>
          <w:sz w:val="28"/>
          <w:szCs w:val="28"/>
          <w:lang w:val="ru-RU"/>
        </w:rPr>
        <w:t>Венгеровского</w:t>
      </w:r>
      <w:r w:rsidRPr="006667AC">
        <w:rPr>
          <w:sz w:val="28"/>
          <w:szCs w:val="28"/>
          <w:lang w:val="ru-RU"/>
        </w:rPr>
        <w:t xml:space="preserve"> района Новосибирской области, нормативными правовыми решениями Совета депутатов </w:t>
      </w:r>
      <w:r>
        <w:rPr>
          <w:sz w:val="28"/>
          <w:szCs w:val="28"/>
          <w:lang w:val="ru-RU"/>
        </w:rPr>
        <w:t>Венгеровского</w:t>
      </w:r>
      <w:r w:rsidRPr="006667AC">
        <w:rPr>
          <w:sz w:val="28"/>
          <w:szCs w:val="28"/>
          <w:lang w:val="ru-RU"/>
        </w:rPr>
        <w:t xml:space="preserve"> района Новосибирской области.</w:t>
      </w:r>
    </w:p>
    <w:p w14:paraId="6832AE62" w14:textId="77777777" w:rsidR="00BA2ACF" w:rsidRPr="00BA2ACF" w:rsidRDefault="00BA2ACF" w:rsidP="00BA2ACF">
      <w:pPr>
        <w:ind w:firstLine="709"/>
        <w:jc w:val="both"/>
        <w:rPr>
          <w:color w:val="000000" w:themeColor="text1"/>
          <w:sz w:val="28"/>
          <w:szCs w:val="28"/>
        </w:rPr>
      </w:pPr>
    </w:p>
    <w:bookmarkEnd w:id="19"/>
    <w:p w14:paraId="28571D90" w14:textId="3F740180" w:rsidR="00FF074F" w:rsidRPr="00F6250D" w:rsidRDefault="00FF074F" w:rsidP="00CA2543">
      <w:pPr>
        <w:tabs>
          <w:tab w:val="left" w:pos="1134"/>
        </w:tabs>
        <w:ind w:left="709"/>
        <w:jc w:val="both"/>
        <w:rPr>
          <w:sz w:val="28"/>
          <w:szCs w:val="28"/>
        </w:rPr>
      </w:pPr>
    </w:p>
    <w:p w14:paraId="51497941" w14:textId="77777777" w:rsidR="00FF074F" w:rsidRPr="00F6250D" w:rsidRDefault="00FF074F" w:rsidP="00CD2944">
      <w:pPr>
        <w:pStyle w:val="afff0"/>
        <w:tabs>
          <w:tab w:val="left" w:pos="1134"/>
        </w:tabs>
        <w:rPr>
          <w:rFonts w:ascii="Times New Roman" w:hAnsi="Times New Roman"/>
          <w:sz w:val="28"/>
          <w:szCs w:val="28"/>
        </w:rPr>
        <w:sectPr w:rsidR="00FF074F" w:rsidRPr="00F6250D" w:rsidSect="00CB11CC">
          <w:pgSz w:w="11906" w:h="16838"/>
          <w:pgMar w:top="1418" w:right="850" w:bottom="1134" w:left="1701" w:header="708" w:footer="708" w:gutter="0"/>
          <w:cols w:space="720"/>
        </w:sectPr>
      </w:pPr>
    </w:p>
    <w:p w14:paraId="48EA67F3" w14:textId="78EF92BD" w:rsidR="001A7485" w:rsidRPr="00F6250D" w:rsidRDefault="001A7485" w:rsidP="001A7485">
      <w:pPr>
        <w:pStyle w:val="2"/>
        <w:spacing w:after="240"/>
        <w:jc w:val="center"/>
        <w:rPr>
          <w:rFonts w:ascii="Times New Roman" w:hAnsi="Times New Roman"/>
          <w:bCs/>
          <w:i w:val="0"/>
          <w:color w:val="auto"/>
          <w:szCs w:val="28"/>
        </w:rPr>
      </w:pPr>
      <w:bookmarkStart w:id="22" w:name="_Toc101178776"/>
      <w:bookmarkStart w:id="23" w:name="_Toc101178768"/>
      <w:bookmarkStart w:id="24" w:name="_Toc170201263"/>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lang w:val="en-US"/>
        </w:rPr>
        <w:t>III</w:t>
      </w:r>
      <w:r w:rsidRPr="00F6250D">
        <w:rPr>
          <w:rFonts w:ascii="Times New Roman" w:hAnsi="Times New Roman"/>
          <w:bCs/>
          <w:i w:val="0"/>
          <w:color w:val="auto"/>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2"/>
      <w:bookmarkEnd w:id="24"/>
    </w:p>
    <w:p w14:paraId="63A2BE40" w14:textId="72934D07"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5" w:name="_Toc101178777"/>
      <w:bookmarkStart w:id="26" w:name="_Toc170201264"/>
      <w:r w:rsidRPr="00F6250D">
        <w:rPr>
          <w:rFonts w:ascii="Times New Roman" w:eastAsiaTheme="majorEastAsia" w:hAnsi="Times New Roman"/>
          <w:color w:val="auto"/>
          <w:sz w:val="28"/>
          <w:szCs w:val="28"/>
        </w:rPr>
        <w:t xml:space="preserve">Статья </w:t>
      </w:r>
      <w:r w:rsidR="00BA2ACF">
        <w:rPr>
          <w:rFonts w:ascii="Times New Roman" w:eastAsiaTheme="majorEastAsia" w:hAnsi="Times New Roman"/>
          <w:color w:val="auto"/>
          <w:sz w:val="28"/>
          <w:szCs w:val="28"/>
        </w:rPr>
        <w:t>6</w:t>
      </w:r>
      <w:r w:rsidRPr="00F6250D">
        <w:rPr>
          <w:rFonts w:ascii="Times New Roman" w:eastAsiaTheme="majorEastAsia" w:hAnsi="Times New Roman"/>
          <w:color w:val="auto"/>
          <w:sz w:val="28"/>
          <w:szCs w:val="28"/>
        </w:rPr>
        <w:t>. Изменение видов разрешенного использования земельных участков и объектов капитального строительства</w:t>
      </w:r>
      <w:bookmarkEnd w:id="25"/>
      <w:bookmarkEnd w:id="26"/>
    </w:p>
    <w:p w14:paraId="75698972" w14:textId="77777777"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CCABF57" w14:textId="77777777"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14:paraId="391B6038"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14:paraId="6A4728AC"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14:paraId="46F030A4"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14:paraId="0786DB79" w14:textId="77777777" w:rsidR="001A7485" w:rsidRPr="00F6250D" w:rsidRDefault="001A7485" w:rsidP="001A7485">
      <w:pPr>
        <w:numPr>
          <w:ilvl w:val="0"/>
          <w:numId w:val="11"/>
        </w:numPr>
        <w:ind w:left="0" w:firstLine="709"/>
        <w:jc w:val="both"/>
        <w:rPr>
          <w:sz w:val="28"/>
          <w:szCs w:val="28"/>
        </w:rPr>
      </w:pPr>
      <w:r w:rsidRPr="00F6250D">
        <w:rPr>
          <w:sz w:val="28"/>
          <w:szCs w:val="28"/>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14:paraId="5B9E66E7" w14:textId="2DA3411A"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7" w:name="_Toc101178778"/>
      <w:bookmarkStart w:id="28" w:name="_Toc170201265"/>
      <w:r w:rsidRPr="00F6250D">
        <w:rPr>
          <w:rFonts w:ascii="Times New Roman" w:eastAsiaTheme="majorEastAsia" w:hAnsi="Times New Roman"/>
          <w:color w:val="auto"/>
          <w:sz w:val="28"/>
          <w:szCs w:val="28"/>
        </w:rPr>
        <w:t xml:space="preserve">Статья </w:t>
      </w:r>
      <w:r w:rsidR="00BA2ACF">
        <w:rPr>
          <w:rFonts w:ascii="Times New Roman" w:eastAsiaTheme="majorEastAsia" w:hAnsi="Times New Roman"/>
          <w:color w:val="auto"/>
          <w:sz w:val="28"/>
          <w:szCs w:val="28"/>
        </w:rPr>
        <w:t>7</w:t>
      </w:r>
      <w:r w:rsidRPr="00F6250D">
        <w:rPr>
          <w:rFonts w:ascii="Times New Roman" w:eastAsiaTheme="majorEastAsia" w:hAnsi="Times New Roman"/>
          <w:color w:val="auto"/>
          <w:sz w:val="28"/>
          <w:szCs w:val="28"/>
        </w:rPr>
        <w:t>. Предоставление разрешения на условно разрешенный вид использования земельного участка или объекта капитального строительства</w:t>
      </w:r>
      <w:bookmarkEnd w:id="27"/>
      <w:bookmarkEnd w:id="28"/>
    </w:p>
    <w:p w14:paraId="66DEA3BA"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w:t>
      </w:r>
      <w:r w:rsidRPr="00F6250D">
        <w:rPr>
          <w:rFonts w:ascii="Times New Roman" w:hAnsi="Times New Roman"/>
          <w:sz w:val="28"/>
          <w:szCs w:val="28"/>
        </w:rPr>
        <w:lastRenderedPageBreak/>
        <w:t>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063C016C" w14:textId="2EDCA571"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настоящей статьи.</w:t>
      </w:r>
    </w:p>
    <w:p w14:paraId="470F4076" w14:textId="61C3A608"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2F28B97F" w14:textId="16F737DE"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486113AE" w14:textId="275FA9F0"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w:t>
      </w:r>
      <w:r w:rsidR="00C33273" w:rsidRPr="00BA2ACF">
        <w:rPr>
          <w:rFonts w:ascii="Times New Roman" w:eastAsiaTheme="majorEastAsia" w:hAnsi="Times New Roman"/>
          <w:color w:val="auto"/>
          <w:sz w:val="28"/>
          <w:szCs w:val="28"/>
        </w:rPr>
        <w:t xml:space="preserve">Венгеровского района Новосибирской области </w:t>
      </w:r>
      <w:r w:rsidRPr="00F6250D">
        <w:rPr>
          <w:rFonts w:ascii="Times New Roman" w:hAnsi="Times New Roman"/>
          <w:sz w:val="28"/>
          <w:szCs w:val="28"/>
        </w:rPr>
        <w:t xml:space="preserve">и (или) нормативным правовым актом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w:t>
      </w:r>
      <w:r w:rsidR="00B44DA5" w:rsidRPr="00BA2ACF">
        <w:rPr>
          <w:rFonts w:ascii="Times New Roman" w:eastAsiaTheme="majorEastAsia" w:hAnsi="Times New Roman"/>
          <w:color w:val="auto"/>
          <w:sz w:val="28"/>
          <w:szCs w:val="28"/>
        </w:rPr>
        <w:t>Венгеровского района Новосибирской области</w:t>
      </w:r>
      <w:r w:rsidR="00B44DA5" w:rsidRPr="00F6250D">
        <w:rPr>
          <w:rFonts w:ascii="Times New Roman" w:hAnsi="Times New Roman"/>
          <w:sz w:val="28"/>
          <w:szCs w:val="28"/>
        </w:rPr>
        <w:t xml:space="preserve"> </w:t>
      </w:r>
      <w:r w:rsidRPr="00F6250D">
        <w:rPr>
          <w:rFonts w:ascii="Times New Roman" w:hAnsi="Times New Roman"/>
          <w:sz w:val="28"/>
          <w:szCs w:val="28"/>
        </w:rPr>
        <w:t>и не может быть более одного месяца.</w:t>
      </w:r>
    </w:p>
    <w:p w14:paraId="4F3CCC2F" w14:textId="7C4F1234"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w:t>
      </w:r>
      <w:r w:rsidR="001333F7" w:rsidRPr="00F6250D">
        <w:rPr>
          <w:rFonts w:ascii="Times New Roman" w:hAnsi="Times New Roman"/>
          <w:sz w:val="28"/>
          <w:szCs w:val="28"/>
        </w:rPr>
        <w:t xml:space="preserve"> </w:t>
      </w:r>
      <w:r w:rsidR="008D12F9" w:rsidRPr="00F6250D">
        <w:rPr>
          <w:rFonts w:ascii="Times New Roman" w:hAnsi="Times New Roman"/>
          <w:sz w:val="28"/>
          <w:szCs w:val="28"/>
        </w:rPr>
        <w:t>главе</w:t>
      </w:r>
      <w:r w:rsidR="001333F7" w:rsidRPr="00F6250D">
        <w:rPr>
          <w:rFonts w:ascii="Times New Roman" w:hAnsi="Times New Roman"/>
          <w:sz w:val="28"/>
          <w:szCs w:val="28"/>
        </w:rPr>
        <w:t xml:space="preserve"> </w:t>
      </w:r>
      <w:r w:rsidR="00C53F40">
        <w:rPr>
          <w:rFonts w:ascii="Times New Roman" w:hAnsi="Times New Roman"/>
          <w:sz w:val="28"/>
          <w:szCs w:val="28"/>
        </w:rPr>
        <w:t>Венгеровского</w:t>
      </w:r>
      <w:r w:rsidR="001333F7" w:rsidRPr="00F6250D">
        <w:rPr>
          <w:rFonts w:ascii="Times New Roman" w:hAnsi="Times New Roman"/>
          <w:sz w:val="28"/>
          <w:szCs w:val="28"/>
        </w:rPr>
        <w:t xml:space="preserve"> района</w:t>
      </w:r>
      <w:r w:rsidRPr="00F6250D">
        <w:rPr>
          <w:rFonts w:ascii="Times New Roman" w:hAnsi="Times New Roman"/>
          <w:sz w:val="28"/>
          <w:szCs w:val="28"/>
        </w:rPr>
        <w:t>.</w:t>
      </w:r>
    </w:p>
    <w:p w14:paraId="6A71F5F9" w14:textId="71F6B641"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На основании указанных в части 6 </w:t>
      </w:r>
      <w:r w:rsidR="005C3122" w:rsidRPr="005C3122">
        <w:rPr>
          <w:rFonts w:ascii="Times New Roman" w:hAnsi="Times New Roman"/>
          <w:sz w:val="28"/>
          <w:szCs w:val="28"/>
        </w:rPr>
        <w:t xml:space="preserve">статьи </w:t>
      </w:r>
      <w:r w:rsidR="005C3122">
        <w:rPr>
          <w:rFonts w:ascii="Times New Roman" w:hAnsi="Times New Roman"/>
          <w:sz w:val="28"/>
          <w:szCs w:val="28"/>
        </w:rPr>
        <w:t>39</w:t>
      </w:r>
      <w:r w:rsidR="005C3122" w:rsidRPr="005C3122">
        <w:rPr>
          <w:rFonts w:ascii="Times New Roman" w:hAnsi="Times New Roman"/>
          <w:sz w:val="28"/>
          <w:szCs w:val="28"/>
        </w:rPr>
        <w:t xml:space="preserve"> Градостроительного Кодекса </w:t>
      </w:r>
      <w:r w:rsidRPr="00F6250D">
        <w:rPr>
          <w:rFonts w:ascii="Times New Roman" w:hAnsi="Times New Roman"/>
          <w:sz w:val="28"/>
          <w:szCs w:val="28"/>
        </w:rPr>
        <w:t xml:space="preserve">рекомендаций </w:t>
      </w:r>
      <w:r w:rsidR="00515196">
        <w:rPr>
          <w:rFonts w:ascii="Times New Roman" w:hAnsi="Times New Roman"/>
          <w:sz w:val="28"/>
          <w:szCs w:val="28"/>
        </w:rPr>
        <w:t>главе</w:t>
      </w:r>
      <w:r w:rsidR="00515196" w:rsidRPr="00515196">
        <w:rPr>
          <w:rFonts w:ascii="Times New Roman" w:hAnsi="Times New Roman"/>
          <w:sz w:val="28"/>
          <w:szCs w:val="28"/>
        </w:rPr>
        <w:t xml:space="preserve"> </w:t>
      </w:r>
      <w:r w:rsidR="00C53F40">
        <w:rPr>
          <w:rFonts w:ascii="Times New Roman" w:hAnsi="Times New Roman"/>
          <w:sz w:val="28"/>
          <w:szCs w:val="28"/>
        </w:rPr>
        <w:t>Венгеровского</w:t>
      </w:r>
      <w:r w:rsidR="00515196" w:rsidRPr="00515196">
        <w:rPr>
          <w:rFonts w:ascii="Times New Roman" w:hAnsi="Times New Roman"/>
          <w:sz w:val="28"/>
          <w:szCs w:val="28"/>
        </w:rPr>
        <w:t xml:space="preserve"> района </w:t>
      </w:r>
      <w:r w:rsidRPr="00F6250D">
        <w:rPr>
          <w:rFonts w:ascii="Times New Roman" w:hAnsi="Times New Roman"/>
          <w:sz w:val="28"/>
          <w:szCs w:val="28"/>
        </w:rPr>
        <w:t xml:space="preserve">в течение трех дней со дня </w:t>
      </w:r>
      <w:r w:rsidRPr="00F6250D">
        <w:rPr>
          <w:rFonts w:ascii="Times New Roman" w:hAnsi="Times New Roman"/>
          <w:sz w:val="28"/>
          <w:szCs w:val="28"/>
        </w:rPr>
        <w:lastRenderedPageBreak/>
        <w:t>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30F63590" w14:textId="13152C65"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071A290" w14:textId="0696D2BA"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14:paraId="52765291" w14:textId="40B0D052"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Со дня поступления в администрацию </w:t>
      </w:r>
      <w:r w:rsidR="00C33273" w:rsidRPr="00BA2ACF">
        <w:rPr>
          <w:rFonts w:ascii="Times New Roman" w:eastAsiaTheme="majorEastAsia" w:hAnsi="Times New Roman"/>
          <w:color w:val="auto"/>
          <w:sz w:val="28"/>
          <w:szCs w:val="28"/>
        </w:rPr>
        <w:t xml:space="preserve">Венгеровского района Новосибирской области </w:t>
      </w:r>
      <w:r w:rsidRPr="00F6250D">
        <w:rPr>
          <w:rFonts w:ascii="Times New Roman" w:hAnsi="Times New Roman"/>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C33273" w:rsidRPr="00BA2ACF">
        <w:rPr>
          <w:rFonts w:ascii="Times New Roman" w:eastAsiaTheme="majorEastAsia" w:hAnsi="Times New Roman"/>
          <w:color w:val="auto"/>
          <w:sz w:val="28"/>
          <w:szCs w:val="28"/>
        </w:rPr>
        <w:t xml:space="preserve">Венгеровского района Новосибирской области </w:t>
      </w:r>
      <w:r w:rsidRPr="00F6250D">
        <w:rPr>
          <w:rFonts w:ascii="Times New Roman" w:hAnsi="Times New Roman"/>
          <w:sz w:val="28"/>
          <w:szCs w:val="28"/>
        </w:rPr>
        <w:t xml:space="preserve">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14:paraId="204A6004"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0523D09" w14:textId="43BB7BD8"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9" w:name="_Toc101178779"/>
      <w:bookmarkStart w:id="30" w:name="_Toc170201266"/>
      <w:r w:rsidRPr="00F6250D">
        <w:rPr>
          <w:rFonts w:ascii="Times New Roman" w:eastAsiaTheme="majorEastAsia" w:hAnsi="Times New Roman"/>
          <w:color w:val="auto"/>
          <w:sz w:val="28"/>
          <w:szCs w:val="28"/>
        </w:rPr>
        <w:lastRenderedPageBreak/>
        <w:t xml:space="preserve">Статья </w:t>
      </w:r>
      <w:r w:rsidR="00BA2ACF">
        <w:rPr>
          <w:rFonts w:ascii="Times New Roman" w:eastAsiaTheme="majorEastAsia" w:hAnsi="Times New Roman"/>
          <w:color w:val="auto"/>
          <w:sz w:val="28"/>
          <w:szCs w:val="28"/>
        </w:rPr>
        <w:t>8</w:t>
      </w:r>
      <w:r w:rsidRPr="00F6250D">
        <w:rPr>
          <w:rFonts w:ascii="Times New Roman" w:eastAsiaTheme="majorEastAsia" w:hAnsi="Times New Roman"/>
          <w:color w:val="auto"/>
          <w:sz w:val="28"/>
          <w:szCs w:val="28"/>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9"/>
      <w:bookmarkEnd w:id="30"/>
    </w:p>
    <w:p w14:paraId="4DFC7C54" w14:textId="77777777" w:rsidR="001A7485" w:rsidRPr="00F6250D" w:rsidRDefault="001A7485" w:rsidP="001A7485">
      <w:pPr>
        <w:pStyle w:val="afff0"/>
        <w:numPr>
          <w:ilvl w:val="1"/>
          <w:numId w:val="7"/>
        </w:numPr>
        <w:ind w:left="0" w:firstLine="709"/>
        <w:rPr>
          <w:rFonts w:ascii="Times New Roman" w:hAnsi="Times New Roman"/>
          <w:color w:val="auto"/>
          <w:sz w:val="28"/>
          <w:szCs w:val="28"/>
        </w:rPr>
      </w:pPr>
      <w:r w:rsidRPr="00F6250D">
        <w:rPr>
          <w:rFonts w:ascii="Times New Roman" w:hAnsi="Times New Roman"/>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3A783B"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предельные (минимальные и (или) максимальные) размеры земельных участков, в том числе их площадь;</w:t>
      </w:r>
    </w:p>
    <w:p w14:paraId="602367D7"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9539F56"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предельное количество этажей или предельную высоту зданий, строений, сооружений;</w:t>
      </w:r>
    </w:p>
    <w:p w14:paraId="2814863A"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66E2CB2" w14:textId="4D274500"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Pr="00F6250D">
        <w:rPr>
          <w:color w:val="auto"/>
          <w:sz w:val="28"/>
          <w:szCs w:val="28"/>
        </w:rPr>
        <w:t>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BB58966" w14:textId="4FAD55CC"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Наряду с указанными в пунктах 2 - 4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Pr="00F6250D">
        <w:rPr>
          <w:color w:val="auto"/>
          <w:sz w:val="28"/>
          <w:szCs w:val="28"/>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E64D4A3" w14:textId="607AA736"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Применительно к каждой территориальной зоне устанавливаются указанные в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Pr="00F6250D">
        <w:rPr>
          <w:color w:val="auto"/>
          <w:sz w:val="28"/>
          <w:szCs w:val="28"/>
        </w:rPr>
        <w:t>размеры и параметры, их сочетания.</w:t>
      </w:r>
    </w:p>
    <w:p w14:paraId="3D3E4F1A"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w:t>
      </w:r>
      <w:r w:rsidRPr="00F6250D">
        <w:rPr>
          <w:color w:val="auto"/>
          <w:sz w:val="28"/>
          <w:szCs w:val="28"/>
        </w:rPr>
        <w:lastRenderedPageBreak/>
        <w:t>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A6D62C7"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17326F6" w14:textId="0D545953"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1" w:name="_Toc101178780"/>
      <w:bookmarkStart w:id="32" w:name="_Toc170201267"/>
      <w:r w:rsidRPr="00F6250D">
        <w:rPr>
          <w:rFonts w:ascii="Times New Roman" w:eastAsiaTheme="majorEastAsia" w:hAnsi="Times New Roman"/>
          <w:color w:val="auto"/>
          <w:sz w:val="28"/>
          <w:szCs w:val="28"/>
        </w:rPr>
        <w:t xml:space="preserve">Статья </w:t>
      </w:r>
      <w:r w:rsidR="00BA2ACF">
        <w:rPr>
          <w:rFonts w:ascii="Times New Roman" w:eastAsiaTheme="majorEastAsia" w:hAnsi="Times New Roman"/>
          <w:color w:val="auto"/>
          <w:sz w:val="28"/>
          <w:szCs w:val="28"/>
        </w:rPr>
        <w:t>9</w:t>
      </w:r>
      <w:r w:rsidRPr="00F6250D">
        <w:rPr>
          <w:rFonts w:ascii="Times New Roman" w:eastAsiaTheme="majorEastAsia" w:hAnsi="Times New Roman"/>
          <w:color w:val="auto"/>
          <w:sz w:val="28"/>
          <w:szCs w:val="28"/>
        </w:rPr>
        <w:t>. Отклонение от предельных параметров разрешенного строительства, реконструкции объектов капитального строительства</w:t>
      </w:r>
      <w:bookmarkEnd w:id="31"/>
      <w:bookmarkEnd w:id="32"/>
    </w:p>
    <w:p w14:paraId="69AA8DD2"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F0FA534" w14:textId="56A9EC41" w:rsidR="001A7485" w:rsidRPr="00F6250D" w:rsidRDefault="001A7485" w:rsidP="00A000BD">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264195A8"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3D1718BC"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w:t>
      </w:r>
      <w:r w:rsidRPr="00F6250D">
        <w:rPr>
          <w:rFonts w:ascii="Times New Roman" w:hAnsi="Times New Roman"/>
          <w:sz w:val="28"/>
          <w:szCs w:val="28"/>
        </w:rPr>
        <w:lastRenderedPageBreak/>
        <w:t>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A1CC1CF" w14:textId="34F2C5ED"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w:t>
      </w:r>
      <w:r w:rsidR="005C3122" w:rsidRPr="005C3122">
        <w:rPr>
          <w:rFonts w:ascii="Times New Roman" w:hAnsi="Times New Roman"/>
          <w:sz w:val="28"/>
          <w:szCs w:val="28"/>
        </w:rPr>
        <w:t xml:space="preserve">статьи </w:t>
      </w:r>
      <w:r w:rsidR="005C3122">
        <w:rPr>
          <w:rFonts w:ascii="Times New Roman" w:hAnsi="Times New Roman"/>
          <w:sz w:val="28"/>
          <w:szCs w:val="28"/>
        </w:rPr>
        <w:t>40</w:t>
      </w:r>
      <w:r w:rsidR="005C3122" w:rsidRPr="005C3122">
        <w:rPr>
          <w:rFonts w:ascii="Times New Roman" w:hAnsi="Times New Roman"/>
          <w:sz w:val="28"/>
          <w:szCs w:val="28"/>
        </w:rPr>
        <w:t xml:space="preserve"> Градостроительного Кодекса</w:t>
      </w:r>
      <w:r w:rsidRPr="00F6250D">
        <w:rPr>
          <w:rFonts w:ascii="Times New Roman" w:hAnsi="Times New Roman"/>
          <w:sz w:val="28"/>
          <w:szCs w:val="28"/>
        </w:rPr>
        <w:t>. Расходы, связанные с организацией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C43F00C" w14:textId="161F869E"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8D12F9" w:rsidRPr="00F6250D">
        <w:rPr>
          <w:rFonts w:ascii="Times New Roman" w:hAnsi="Times New Roman"/>
          <w:sz w:val="28"/>
          <w:szCs w:val="28"/>
        </w:rPr>
        <w:t>главе</w:t>
      </w:r>
      <w:r w:rsidR="004F2351" w:rsidRPr="00F6250D">
        <w:rPr>
          <w:rFonts w:ascii="Times New Roman" w:hAnsi="Times New Roman"/>
          <w:sz w:val="28"/>
          <w:szCs w:val="28"/>
        </w:rPr>
        <w:t xml:space="preserve"> </w:t>
      </w:r>
      <w:r w:rsidR="00C53F40">
        <w:rPr>
          <w:rFonts w:ascii="Times New Roman" w:hAnsi="Times New Roman"/>
          <w:sz w:val="28"/>
          <w:szCs w:val="28"/>
        </w:rPr>
        <w:t>Венгеровского</w:t>
      </w:r>
      <w:r w:rsidR="004F2351" w:rsidRPr="00F6250D">
        <w:rPr>
          <w:rFonts w:ascii="Times New Roman" w:hAnsi="Times New Roman"/>
          <w:sz w:val="28"/>
          <w:szCs w:val="28"/>
        </w:rPr>
        <w:t xml:space="preserve"> района</w:t>
      </w:r>
      <w:r w:rsidRPr="00F6250D">
        <w:rPr>
          <w:rFonts w:ascii="Times New Roman" w:hAnsi="Times New Roman"/>
          <w:sz w:val="28"/>
          <w:szCs w:val="28"/>
        </w:rPr>
        <w:t>.</w:t>
      </w:r>
    </w:p>
    <w:p w14:paraId="7C452C25" w14:textId="7D5BED25" w:rsidR="00A000BD" w:rsidRPr="00F6250D" w:rsidRDefault="00515196" w:rsidP="00A000BD">
      <w:pPr>
        <w:pStyle w:val="afff0"/>
        <w:numPr>
          <w:ilvl w:val="0"/>
          <w:numId w:val="13"/>
        </w:numPr>
        <w:ind w:left="0" w:firstLine="709"/>
        <w:rPr>
          <w:rFonts w:ascii="Times New Roman" w:hAnsi="Times New Roman"/>
          <w:sz w:val="28"/>
          <w:szCs w:val="28"/>
        </w:rPr>
      </w:pPr>
      <w:r w:rsidRPr="00515196">
        <w:rPr>
          <w:rFonts w:ascii="Times New Roman" w:hAnsi="Times New Roman"/>
          <w:sz w:val="28"/>
          <w:szCs w:val="28"/>
        </w:rPr>
        <w:t xml:space="preserve">Глава </w:t>
      </w:r>
      <w:r w:rsidR="00C53F40">
        <w:rPr>
          <w:rFonts w:ascii="Times New Roman" w:hAnsi="Times New Roman"/>
          <w:sz w:val="28"/>
          <w:szCs w:val="28"/>
        </w:rPr>
        <w:t>Венгеровского</w:t>
      </w:r>
      <w:r w:rsidRPr="00515196">
        <w:rPr>
          <w:rFonts w:ascii="Times New Roman" w:hAnsi="Times New Roman"/>
          <w:sz w:val="28"/>
          <w:szCs w:val="28"/>
        </w:rPr>
        <w:t xml:space="preserve"> района </w:t>
      </w:r>
      <w:r w:rsidR="001A7485" w:rsidRPr="00F6250D">
        <w:rPr>
          <w:rFonts w:ascii="Times New Roman" w:hAnsi="Times New Roman"/>
          <w:sz w:val="28"/>
          <w:szCs w:val="28"/>
        </w:rPr>
        <w:t xml:space="preserve">в течение семи дней со дня поступления указанных в части </w:t>
      </w:r>
      <w:r w:rsidR="00A000BD" w:rsidRPr="00F6250D">
        <w:rPr>
          <w:rFonts w:ascii="Times New Roman" w:hAnsi="Times New Roman"/>
          <w:sz w:val="28"/>
          <w:szCs w:val="28"/>
        </w:rPr>
        <w:t>6</w:t>
      </w:r>
      <w:r w:rsidR="001A7485" w:rsidRPr="00F6250D">
        <w:rPr>
          <w:rFonts w:ascii="Times New Roman" w:hAnsi="Times New Roman"/>
          <w:sz w:val="28"/>
          <w:szCs w:val="28"/>
        </w:rPr>
        <w:t xml:space="preserve"> </w:t>
      </w:r>
      <w:r w:rsidR="005C3122" w:rsidRPr="005C3122">
        <w:rPr>
          <w:rFonts w:ascii="Times New Roman" w:hAnsi="Times New Roman"/>
          <w:sz w:val="28"/>
          <w:szCs w:val="28"/>
        </w:rPr>
        <w:t xml:space="preserve">статьи </w:t>
      </w:r>
      <w:r w:rsidR="005C3122">
        <w:rPr>
          <w:rFonts w:ascii="Times New Roman" w:hAnsi="Times New Roman"/>
          <w:sz w:val="28"/>
          <w:szCs w:val="28"/>
        </w:rPr>
        <w:t>40</w:t>
      </w:r>
      <w:r w:rsidR="005C3122" w:rsidRPr="005C3122">
        <w:rPr>
          <w:rFonts w:ascii="Times New Roman" w:hAnsi="Times New Roman"/>
          <w:sz w:val="28"/>
          <w:szCs w:val="28"/>
        </w:rPr>
        <w:t xml:space="preserve"> Градостроительного Кодекса </w:t>
      </w:r>
      <w:r w:rsidR="001A7485" w:rsidRPr="00F6250D">
        <w:rPr>
          <w:rFonts w:ascii="Times New Roman" w:hAnsi="Times New Roman"/>
          <w:sz w:val="28"/>
          <w:szCs w:val="28"/>
        </w:rPr>
        <w:t>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A030825" w14:textId="32D9194A"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Со дня поступления в администрацию </w:t>
      </w:r>
      <w:r w:rsidR="00C33273" w:rsidRPr="00BA2ACF">
        <w:rPr>
          <w:rFonts w:ascii="Times New Roman" w:eastAsiaTheme="majorEastAsia" w:hAnsi="Times New Roman"/>
          <w:color w:val="auto"/>
          <w:sz w:val="28"/>
          <w:szCs w:val="28"/>
        </w:rPr>
        <w:t xml:space="preserve">Венгеровского района Новосибирской области </w:t>
      </w:r>
      <w:r w:rsidRPr="00F6250D">
        <w:rPr>
          <w:rFonts w:ascii="Times New Roman" w:hAnsi="Times New Roman"/>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w:t>
      </w:r>
      <w:r w:rsidRPr="00F6250D">
        <w:rPr>
          <w:rFonts w:ascii="Times New Roman" w:hAnsi="Times New Roman"/>
          <w:sz w:val="28"/>
          <w:szCs w:val="28"/>
        </w:rPr>
        <w:lastRenderedPageBreak/>
        <w:t>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4BB7C51" w14:textId="77777777"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C83519B" w14:textId="12579352" w:rsidR="001A7485"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74DE71A2" w14:textId="77777777" w:rsidR="001A7485" w:rsidRPr="00F6250D" w:rsidRDefault="001A7485" w:rsidP="001A7485">
      <w:pPr>
        <w:pStyle w:val="afff0"/>
        <w:rPr>
          <w:rFonts w:ascii="Times New Roman" w:hAnsi="Times New Roman"/>
          <w:sz w:val="28"/>
          <w:szCs w:val="28"/>
        </w:rPr>
      </w:pPr>
    </w:p>
    <w:p w14:paraId="14BA5B40" w14:textId="77777777" w:rsidR="001A7485" w:rsidRPr="00F6250D" w:rsidRDefault="001A7485" w:rsidP="001A7485">
      <w:pPr>
        <w:tabs>
          <w:tab w:val="left" w:pos="851"/>
        </w:tabs>
        <w:jc w:val="both"/>
        <w:rPr>
          <w:sz w:val="28"/>
          <w:szCs w:val="28"/>
        </w:rPr>
        <w:sectPr w:rsidR="001A7485" w:rsidRPr="00F6250D" w:rsidSect="00CB11CC">
          <w:pgSz w:w="11906" w:h="16838"/>
          <w:pgMar w:top="1418" w:right="850" w:bottom="1134" w:left="1701" w:header="708" w:footer="708" w:gutter="0"/>
          <w:cols w:space="720"/>
        </w:sectPr>
      </w:pPr>
    </w:p>
    <w:p w14:paraId="2FE55A86" w14:textId="66EB8691" w:rsidR="001A7485" w:rsidRPr="00F6250D" w:rsidRDefault="001A7485" w:rsidP="001A7485">
      <w:pPr>
        <w:pStyle w:val="2"/>
        <w:spacing w:after="240"/>
        <w:jc w:val="center"/>
        <w:rPr>
          <w:rFonts w:ascii="Times New Roman" w:hAnsi="Times New Roman"/>
          <w:bCs/>
          <w:i w:val="0"/>
          <w:color w:val="auto"/>
          <w:szCs w:val="28"/>
        </w:rPr>
      </w:pPr>
      <w:bookmarkStart w:id="33" w:name="_Toc101178781"/>
      <w:bookmarkStart w:id="34" w:name="_Toc170201268"/>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rPr>
        <w:t>I</w:t>
      </w:r>
      <w:r w:rsidRPr="00F6250D">
        <w:rPr>
          <w:rFonts w:ascii="Times New Roman" w:hAnsi="Times New Roman"/>
          <w:bCs/>
          <w:i w:val="0"/>
          <w:color w:val="auto"/>
          <w:szCs w:val="28"/>
        </w:rPr>
        <w:t>V. Положения о подготовке документации по планировке территории</w:t>
      </w:r>
      <w:bookmarkEnd w:id="33"/>
      <w:bookmarkEnd w:id="34"/>
    </w:p>
    <w:p w14:paraId="0CCE9E0D" w14:textId="67453C5E"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5" w:name="_Toc101178782"/>
      <w:bookmarkStart w:id="36" w:name="_Toc170201269"/>
      <w:r w:rsidRPr="00F6250D">
        <w:rPr>
          <w:rFonts w:ascii="Times New Roman" w:eastAsiaTheme="majorEastAsia" w:hAnsi="Times New Roman"/>
          <w:color w:val="auto"/>
          <w:sz w:val="28"/>
          <w:szCs w:val="28"/>
        </w:rPr>
        <w:t xml:space="preserve">Статья </w:t>
      </w:r>
      <w:r w:rsidR="00BA2ACF">
        <w:rPr>
          <w:rFonts w:ascii="Times New Roman" w:eastAsiaTheme="majorEastAsia" w:hAnsi="Times New Roman"/>
          <w:color w:val="auto"/>
          <w:sz w:val="28"/>
          <w:szCs w:val="28"/>
        </w:rPr>
        <w:t>10</w:t>
      </w:r>
      <w:r w:rsidRPr="00F6250D">
        <w:rPr>
          <w:rFonts w:ascii="Times New Roman" w:eastAsiaTheme="majorEastAsia" w:hAnsi="Times New Roman"/>
          <w:color w:val="auto"/>
          <w:sz w:val="28"/>
          <w:szCs w:val="28"/>
        </w:rPr>
        <w:t>. Назначение и виды документации по планировке территории</w:t>
      </w:r>
      <w:bookmarkEnd w:id="35"/>
      <w:bookmarkEnd w:id="36"/>
    </w:p>
    <w:p w14:paraId="6D920441"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5BA1FE9"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066EF82"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7FF1B1B"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необходимы установление, изменение или отмена красных линий;</w:t>
      </w:r>
    </w:p>
    <w:p w14:paraId="00BF9C3A"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51D90023"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0CE718DC"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18B15C35"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w:t>
      </w:r>
      <w:r w:rsidRPr="00F6250D">
        <w:rPr>
          <w:bCs/>
          <w:color w:val="auto"/>
          <w:spacing w:val="-1"/>
          <w:sz w:val="28"/>
          <w:szCs w:val="28"/>
        </w:rPr>
        <w:lastRenderedPageBreak/>
        <w:t>границах особо охраняемой природной территории или в границах земель лесного фонда;</w:t>
      </w:r>
    </w:p>
    <w:p w14:paraId="672B1E24" w14:textId="6997D5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осуществление комплексного развития территории</w:t>
      </w:r>
      <w:r w:rsidR="004A6126" w:rsidRPr="00F6250D">
        <w:rPr>
          <w:bCs/>
          <w:color w:val="auto"/>
          <w:spacing w:val="-1"/>
          <w:sz w:val="28"/>
          <w:szCs w:val="28"/>
        </w:rPr>
        <w:t>;</w:t>
      </w:r>
    </w:p>
    <w:p w14:paraId="6FB4880D" w14:textId="3D89FE92" w:rsidR="004A6126" w:rsidRPr="00F6250D" w:rsidRDefault="004A6126"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7C303074"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Видами документации по планировке территории являются:</w:t>
      </w:r>
    </w:p>
    <w:p w14:paraId="5FBFC920"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планировки территории;</w:t>
      </w:r>
    </w:p>
    <w:p w14:paraId="5B93BB8C"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межевания территории.</w:t>
      </w:r>
    </w:p>
    <w:p w14:paraId="4D8ECB6A" w14:textId="0D7CDBF7" w:rsidR="001A7485"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 xml:space="preserve">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00B414A3" w:rsidRPr="00B414A3">
        <w:rPr>
          <w:rFonts w:ascii="Times New Roman" w:hAnsi="Times New Roman"/>
          <w:sz w:val="28"/>
          <w:szCs w:val="28"/>
        </w:rPr>
        <w:t xml:space="preserve">Градостроительного </w:t>
      </w:r>
      <w:r w:rsidRPr="009953F8">
        <w:rPr>
          <w:rFonts w:ascii="Times New Roman" w:hAnsi="Times New Roman"/>
          <w:sz w:val="28"/>
          <w:szCs w:val="28"/>
        </w:rPr>
        <w:t>Кодекса.</w:t>
      </w:r>
    </w:p>
    <w:p w14:paraId="7A1E8E60" w14:textId="008B979E"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 xml:space="preserve">Проект планировки территории является основой для подготовки проекта межевания территории, за исключением случаев, предусмотренных частью 5 </w:t>
      </w:r>
      <w:r w:rsidR="005C3122" w:rsidRPr="005C3122">
        <w:rPr>
          <w:rFonts w:ascii="Times New Roman" w:hAnsi="Times New Roman"/>
          <w:sz w:val="28"/>
          <w:szCs w:val="28"/>
        </w:rPr>
        <w:t xml:space="preserve">статьи </w:t>
      </w:r>
      <w:r w:rsidR="005C3122">
        <w:rPr>
          <w:rFonts w:ascii="Times New Roman" w:hAnsi="Times New Roman"/>
          <w:sz w:val="28"/>
          <w:szCs w:val="28"/>
        </w:rPr>
        <w:t>43</w:t>
      </w:r>
      <w:r w:rsidR="005C3122" w:rsidRPr="005C3122">
        <w:rPr>
          <w:rFonts w:ascii="Times New Roman" w:hAnsi="Times New Roman"/>
          <w:sz w:val="28"/>
          <w:szCs w:val="28"/>
        </w:rPr>
        <w:t xml:space="preserve"> Градостроительного Кодекса</w:t>
      </w:r>
      <w:r w:rsidRPr="00F6250D">
        <w:rPr>
          <w:rFonts w:ascii="Times New Roman" w:hAnsi="Times New Roman"/>
          <w:sz w:val="28"/>
          <w:szCs w:val="28"/>
        </w:rPr>
        <w:t>. Подготовка проекта межевания территории осуществляется в составе проекта планировки территории или в виде отдельного документа.</w:t>
      </w:r>
    </w:p>
    <w:p w14:paraId="2D583CF3" w14:textId="27643D5F" w:rsidR="009F1DB4"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0148F629" w14:textId="6CFE15D4"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7" w:name="_Toc101178783"/>
      <w:bookmarkStart w:id="38" w:name="_Toc170201270"/>
      <w:r w:rsidRPr="00F6250D">
        <w:rPr>
          <w:rFonts w:ascii="Times New Roman" w:eastAsiaTheme="majorEastAsia" w:hAnsi="Times New Roman"/>
          <w:color w:val="auto"/>
          <w:sz w:val="28"/>
          <w:szCs w:val="28"/>
        </w:rPr>
        <w:t xml:space="preserve">Статья </w:t>
      </w:r>
      <w:r w:rsidR="00BA2ACF">
        <w:rPr>
          <w:rFonts w:ascii="Times New Roman" w:eastAsiaTheme="majorEastAsia" w:hAnsi="Times New Roman"/>
          <w:color w:val="auto"/>
          <w:sz w:val="28"/>
          <w:szCs w:val="28"/>
        </w:rPr>
        <w:t>11</w:t>
      </w:r>
      <w:r w:rsidRPr="00F6250D">
        <w:rPr>
          <w:rFonts w:ascii="Times New Roman" w:eastAsiaTheme="majorEastAsia" w:hAnsi="Times New Roman"/>
          <w:color w:val="auto"/>
          <w:sz w:val="28"/>
          <w:szCs w:val="28"/>
        </w:rPr>
        <w:t>. Подготовка и утверждение документации по планировке территории</w:t>
      </w:r>
      <w:bookmarkEnd w:id="37"/>
      <w:bookmarkEnd w:id="38"/>
    </w:p>
    <w:p w14:paraId="67182AFB" w14:textId="5BF1358A"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Решения о подготовке документации по планировке территории принимаются администрацией </w:t>
      </w:r>
      <w:r w:rsidR="00C33273" w:rsidRPr="00BA2ACF">
        <w:rPr>
          <w:rFonts w:eastAsiaTheme="majorEastAsia"/>
          <w:color w:val="auto"/>
          <w:sz w:val="28"/>
          <w:szCs w:val="28"/>
        </w:rPr>
        <w:t>Венгеровского района Новосибирской области</w:t>
      </w:r>
      <w:r w:rsidRPr="00F6250D">
        <w:rPr>
          <w:sz w:val="28"/>
          <w:szCs w:val="28"/>
        </w:rPr>
        <w:t xml:space="preserve">, за исключением случаев, указанных в частях 1.1 и 11.9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14:paraId="2535BFD8" w14:textId="77777777"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Решения о подготовке документации по планировке территории принимаются самостоятельно:</w:t>
      </w:r>
    </w:p>
    <w:p w14:paraId="1A0D8C8D"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лицами, с которыми заключены договоры о комплексном развитии территории;</w:t>
      </w:r>
    </w:p>
    <w:p w14:paraId="14D5B0DA" w14:textId="28FE9A90"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 xml:space="preserve">правообладателями существующих линейных объектов, подлежащих реконструкции, в случае подготовки документации по планировке территории </w:t>
      </w:r>
      <w:r w:rsidRPr="00F6250D">
        <w:rPr>
          <w:sz w:val="28"/>
          <w:szCs w:val="28"/>
        </w:rPr>
        <w:lastRenderedPageBreak/>
        <w:t xml:space="preserve">в целях их реконструкции (за исключением случая, указанного в части 11.9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14:paraId="64EE5470" w14:textId="6B546085"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 xml:space="preserve">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14:paraId="262A4433"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3E872781" w14:textId="03E06A2E"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 xml:space="preserve">В случаях, предусмотренных частью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62034492" w14:textId="44183A26"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Администрация </w:t>
      </w:r>
      <w:r w:rsidR="00C33273" w:rsidRPr="00BA2ACF">
        <w:rPr>
          <w:rFonts w:eastAsiaTheme="majorEastAsia"/>
          <w:color w:val="auto"/>
          <w:sz w:val="28"/>
          <w:szCs w:val="28"/>
        </w:rPr>
        <w:t xml:space="preserve">Венгеровского района Новосибирской области </w:t>
      </w:r>
      <w:r w:rsidRPr="00F6250D">
        <w:rPr>
          <w:sz w:val="28"/>
          <w:szCs w:val="28"/>
        </w:rPr>
        <w:t xml:space="preserve">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 xml:space="preserve">,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C53F40">
        <w:rPr>
          <w:sz w:val="28"/>
          <w:szCs w:val="28"/>
        </w:rPr>
        <w:t>Венгеровского</w:t>
      </w:r>
      <w:r w:rsidRPr="00F6250D">
        <w:rPr>
          <w:sz w:val="28"/>
          <w:szCs w:val="28"/>
        </w:rPr>
        <w:t xml:space="preserve"> района, за исключением случаев, указанных в частях 2 - 3.2, 4.1, 4.2 статьи 45 Градостроительного кодекса Российской Федерации.</w:t>
      </w:r>
    </w:p>
    <w:p w14:paraId="326A8489" w14:textId="5221EBB0"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Администрация </w:t>
      </w:r>
      <w:r w:rsidR="00C33273" w:rsidRPr="00BA2ACF">
        <w:rPr>
          <w:rFonts w:eastAsiaTheme="majorEastAsia"/>
          <w:color w:val="auto"/>
          <w:sz w:val="28"/>
          <w:szCs w:val="28"/>
        </w:rPr>
        <w:t xml:space="preserve">Венгеровского района Новосибирской области </w:t>
      </w:r>
      <w:r w:rsidRPr="00F6250D">
        <w:rPr>
          <w:sz w:val="28"/>
          <w:szCs w:val="28"/>
        </w:rPr>
        <w:t xml:space="preserve">принимает </w:t>
      </w:r>
      <w:r w:rsidR="009953F8" w:rsidRPr="009953F8">
        <w:rPr>
          <w:sz w:val="28"/>
          <w:szCs w:val="28"/>
        </w:rPr>
        <w:t>решение о подготовке документации по планировке территории, обеспечива</w:t>
      </w:r>
      <w:r w:rsidR="009953F8">
        <w:rPr>
          <w:sz w:val="28"/>
          <w:szCs w:val="28"/>
        </w:rPr>
        <w:t>е</w:t>
      </w:r>
      <w:r w:rsidR="009953F8" w:rsidRPr="009953F8">
        <w:rPr>
          <w:sz w:val="28"/>
          <w:szCs w:val="28"/>
        </w:rPr>
        <w:t xml:space="preserve">т подготовку документации по планировке территории, за исключением случаев, указанных в части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009953F8" w:rsidRPr="009953F8">
        <w:rPr>
          <w:sz w:val="28"/>
          <w:szCs w:val="28"/>
        </w:rPr>
        <w:t>, утвержда</w:t>
      </w:r>
      <w:r w:rsidR="009953F8">
        <w:rPr>
          <w:sz w:val="28"/>
          <w:szCs w:val="28"/>
        </w:rPr>
        <w:t>е</w:t>
      </w:r>
      <w:r w:rsidR="009953F8" w:rsidRPr="009953F8">
        <w:rPr>
          <w:sz w:val="28"/>
          <w:szCs w:val="28"/>
        </w:rPr>
        <w:t>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 границах субъекта Российской Федерации, за исключением случаев, указанных в частях 2, 3.2 и 4.1 статьи</w:t>
      </w:r>
      <w:r w:rsidR="009953F8">
        <w:rPr>
          <w:sz w:val="28"/>
          <w:szCs w:val="28"/>
        </w:rPr>
        <w:t xml:space="preserve"> 45 Градостроительного Кодекса</w:t>
      </w:r>
      <w:r w:rsidR="009953F8" w:rsidRPr="009953F8">
        <w:rPr>
          <w:sz w:val="28"/>
          <w:szCs w:val="28"/>
        </w:rPr>
        <w:t>.</w:t>
      </w:r>
    </w:p>
    <w:p w14:paraId="0DCF771B" w14:textId="17648151" w:rsidR="00CA2543" w:rsidRPr="00F6250D" w:rsidRDefault="00CA2543" w:rsidP="00CA2543">
      <w:pPr>
        <w:numPr>
          <w:ilvl w:val="1"/>
          <w:numId w:val="16"/>
        </w:numPr>
        <w:tabs>
          <w:tab w:val="left" w:pos="1134"/>
        </w:tabs>
        <w:ind w:left="0" w:firstLine="709"/>
        <w:jc w:val="both"/>
        <w:rPr>
          <w:sz w:val="28"/>
          <w:szCs w:val="28"/>
        </w:rPr>
      </w:pPr>
      <w:r w:rsidRPr="00F6250D">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w:t>
      </w:r>
      <w:r w:rsidRPr="00F6250D">
        <w:rPr>
          <w:sz w:val="28"/>
          <w:szCs w:val="28"/>
        </w:rPr>
        <w:lastRenderedPageBreak/>
        <w:t xml:space="preserve">финансирование строительства, реконструкции которого осуществляется полностью за счет средств бюджета Новосибирской области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Новосибирской области,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2815C5" w:rsidRPr="00F6250D">
        <w:rPr>
          <w:sz w:val="28"/>
          <w:szCs w:val="28"/>
        </w:rPr>
        <w:t>десяти</w:t>
      </w:r>
      <w:r w:rsidRPr="00F6250D">
        <w:rPr>
          <w:sz w:val="28"/>
          <w:szCs w:val="28"/>
        </w:rPr>
        <w:t xml:space="preserve"> рабочих дней со дня поступления им указанной документации.</w:t>
      </w:r>
    </w:p>
    <w:p w14:paraId="4B931242" w14:textId="2A53B5B0" w:rsidR="002815C5" w:rsidRPr="00F6250D" w:rsidRDefault="001A7485" w:rsidP="002815C5">
      <w:pPr>
        <w:numPr>
          <w:ilvl w:val="1"/>
          <w:numId w:val="16"/>
        </w:numPr>
        <w:tabs>
          <w:tab w:val="left" w:pos="1134"/>
        </w:tabs>
        <w:ind w:left="0" w:firstLine="709"/>
        <w:jc w:val="both"/>
        <w:rPr>
          <w:sz w:val="28"/>
          <w:szCs w:val="28"/>
        </w:rPr>
      </w:pPr>
      <w:r w:rsidRPr="00F6250D">
        <w:rPr>
          <w:sz w:val="28"/>
          <w:szCs w:val="28"/>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w:t>
      </w:r>
      <w:proofErr w:type="spellStart"/>
      <w:r w:rsidR="001142D1">
        <w:rPr>
          <w:sz w:val="28"/>
          <w:szCs w:val="28"/>
        </w:rPr>
        <w:t>Новотартасского</w:t>
      </w:r>
      <w:proofErr w:type="spellEnd"/>
      <w:r w:rsidR="00786D74" w:rsidRPr="00F6250D">
        <w:rPr>
          <w:sz w:val="28"/>
          <w:szCs w:val="28"/>
        </w:rPr>
        <w:t xml:space="preserve"> сельсовета</w:t>
      </w:r>
      <w:r w:rsidRPr="00F6250D">
        <w:rPr>
          <w:sz w:val="28"/>
          <w:szCs w:val="28"/>
        </w:rPr>
        <w:t xml:space="preserve">, утверждение документации по планировке территории осуществляется администрацией </w:t>
      </w:r>
      <w:r w:rsidR="00C33273" w:rsidRPr="00BA2ACF">
        <w:rPr>
          <w:rFonts w:eastAsiaTheme="majorEastAsia"/>
          <w:color w:val="auto"/>
          <w:sz w:val="28"/>
          <w:szCs w:val="28"/>
        </w:rPr>
        <w:t xml:space="preserve">Венгеровского района Новосибирской области </w:t>
      </w:r>
      <w:r w:rsidRPr="00F6250D">
        <w:rPr>
          <w:sz w:val="28"/>
          <w:szCs w:val="28"/>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675302D" w14:textId="599A2B3F" w:rsidR="002815C5" w:rsidRPr="00F6250D" w:rsidRDefault="002815C5" w:rsidP="002815C5">
      <w:pPr>
        <w:pStyle w:val="afffa"/>
        <w:rPr>
          <w:color w:val="000000"/>
          <w:sz w:val="28"/>
          <w:szCs w:val="28"/>
        </w:rPr>
      </w:pPr>
      <w:r w:rsidRPr="00F6250D">
        <w:rPr>
          <w:sz w:val="28"/>
          <w:szCs w:val="28"/>
        </w:rPr>
        <w:t xml:space="preserve">4. Администрация </w:t>
      </w:r>
      <w:r w:rsidR="00C33273" w:rsidRPr="00BA2ACF">
        <w:rPr>
          <w:rFonts w:eastAsiaTheme="majorEastAsia"/>
          <w:sz w:val="28"/>
          <w:szCs w:val="28"/>
        </w:rPr>
        <w:t xml:space="preserve">Венгеровского района Новосибирской области </w:t>
      </w:r>
      <w:r w:rsidRPr="00F6250D">
        <w:rPr>
          <w:color w:val="000000"/>
          <w:sz w:val="28"/>
          <w:szCs w:val="28"/>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F6250D">
        <w:rPr>
          <w:sz w:val="28"/>
          <w:szCs w:val="28"/>
        </w:rPr>
        <w:t xml:space="preserve"> </w:t>
      </w:r>
      <w:r w:rsidRPr="00F6250D">
        <w:rPr>
          <w:color w:val="000000"/>
          <w:sz w:val="28"/>
          <w:szCs w:val="28"/>
        </w:rPr>
        <w:t>части 1.1</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color w:val="000000"/>
          <w:sz w:val="28"/>
          <w:szCs w:val="28"/>
        </w:rPr>
        <w:t xml:space="preserve">, и утверждают документацию по планировке территории, </w:t>
      </w:r>
      <w:r w:rsidRPr="00F6250D">
        <w:rPr>
          <w:sz w:val="28"/>
          <w:szCs w:val="28"/>
        </w:rPr>
        <w:t>предусматривающую</w:t>
      </w:r>
      <w:r w:rsidRPr="00F6250D">
        <w:rPr>
          <w:color w:val="000000"/>
          <w:sz w:val="28"/>
          <w:szCs w:val="28"/>
        </w:rPr>
        <w:t xml:space="preserve">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w:t>
      </w:r>
      <w:r w:rsidRPr="00F6250D">
        <w:rPr>
          <w:sz w:val="28"/>
          <w:szCs w:val="28"/>
        </w:rPr>
        <w:t xml:space="preserve"> </w:t>
      </w:r>
      <w:hyperlink r:id="rId15" w:anchor="dst1431" w:history="1">
        <w:r w:rsidRPr="00F6250D">
          <w:rPr>
            <w:color w:val="000000"/>
            <w:sz w:val="28"/>
            <w:szCs w:val="28"/>
          </w:rPr>
          <w:t>частях 2</w:t>
        </w:r>
      </w:hyperlink>
      <w:r w:rsidRPr="00F6250D">
        <w:rPr>
          <w:sz w:val="28"/>
          <w:szCs w:val="28"/>
        </w:rPr>
        <w:t xml:space="preserve"> </w:t>
      </w:r>
      <w:r w:rsidRPr="00F6250D">
        <w:rPr>
          <w:color w:val="000000"/>
          <w:sz w:val="28"/>
          <w:szCs w:val="28"/>
        </w:rPr>
        <w:t>-</w:t>
      </w:r>
      <w:r w:rsidRPr="00F6250D">
        <w:rPr>
          <w:sz w:val="28"/>
          <w:szCs w:val="28"/>
        </w:rPr>
        <w:t xml:space="preserve"> </w:t>
      </w:r>
      <w:r w:rsidRPr="00F6250D">
        <w:rPr>
          <w:color w:val="000000"/>
          <w:sz w:val="28"/>
          <w:szCs w:val="28"/>
        </w:rPr>
        <w:t>3.2,</w:t>
      </w:r>
      <w:r w:rsidRPr="00F6250D">
        <w:rPr>
          <w:sz w:val="28"/>
          <w:szCs w:val="28"/>
        </w:rPr>
        <w:t xml:space="preserve"> </w:t>
      </w:r>
      <w:hyperlink r:id="rId16" w:anchor="dst1436" w:history="1">
        <w:r w:rsidRPr="00F6250D">
          <w:rPr>
            <w:color w:val="000000"/>
            <w:sz w:val="28"/>
            <w:szCs w:val="28"/>
          </w:rPr>
          <w:t>4.1</w:t>
        </w:r>
      </w:hyperlink>
      <w:r w:rsidRPr="00F6250D">
        <w:rPr>
          <w:color w:val="000000"/>
          <w:sz w:val="28"/>
          <w:szCs w:val="28"/>
        </w:rPr>
        <w:t>,</w:t>
      </w:r>
      <w:r w:rsidRPr="00F6250D">
        <w:rPr>
          <w:sz w:val="28"/>
          <w:szCs w:val="28"/>
        </w:rPr>
        <w:t xml:space="preserve"> </w:t>
      </w:r>
      <w:r w:rsidRPr="00F6250D">
        <w:rPr>
          <w:color w:val="000000"/>
          <w:sz w:val="28"/>
          <w:szCs w:val="28"/>
        </w:rPr>
        <w:t>4.2</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color w:val="000000"/>
          <w:sz w:val="28"/>
          <w:szCs w:val="28"/>
        </w:rPr>
        <w:t>.</w:t>
      </w:r>
    </w:p>
    <w:p w14:paraId="1F6657B0" w14:textId="49DF868E"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4.</w:t>
      </w:r>
      <w:r w:rsidRPr="00F6250D">
        <w:rPr>
          <w:color w:val="000000"/>
          <w:sz w:val="28"/>
          <w:szCs w:val="28"/>
        </w:rPr>
        <w:t xml:space="preserve">1 </w:t>
      </w:r>
      <w:r w:rsidR="009953F8" w:rsidRPr="009953F8">
        <w:rPr>
          <w:color w:val="000000"/>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w:t>
      </w:r>
      <w:r w:rsidR="009953F8" w:rsidRPr="009953F8">
        <w:rPr>
          <w:color w:val="000000"/>
          <w:sz w:val="28"/>
          <w:szCs w:val="28"/>
        </w:rPr>
        <w:lastRenderedPageBreak/>
        <w:t>более муниципальных районов, муниципальных округов, городских округов, имеющих общую границу, в границах субъекта Российской Федерации, осуществляются органами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4998423" w14:textId="5B184A89"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color w:val="000000"/>
          <w:sz w:val="28"/>
          <w:szCs w:val="28"/>
        </w:rPr>
        <w:t xml:space="preserve">4.2. </w:t>
      </w:r>
      <w:r w:rsidR="009953F8" w:rsidRPr="009953F8">
        <w:rPr>
          <w:color w:val="000000"/>
          <w:sz w:val="28"/>
          <w:szCs w:val="28"/>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1434812" w14:textId="037285F3"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 xml:space="preserve">5. Администрация </w:t>
      </w:r>
      <w:r w:rsidR="00C33273" w:rsidRPr="00BA2ACF">
        <w:rPr>
          <w:rFonts w:eastAsiaTheme="majorEastAsia"/>
          <w:sz w:val="28"/>
          <w:szCs w:val="28"/>
        </w:rPr>
        <w:t xml:space="preserve">Венгеровского района Новосибирской области </w:t>
      </w:r>
      <w:r w:rsidRPr="00F6250D">
        <w:rPr>
          <w:color w:val="000000"/>
          <w:sz w:val="28"/>
          <w:szCs w:val="28"/>
        </w:rPr>
        <w:t xml:space="preserve">принимает </w:t>
      </w:r>
      <w:r w:rsidR="009953F8" w:rsidRPr="009953F8">
        <w:rPr>
          <w:color w:val="000000"/>
          <w:sz w:val="28"/>
          <w:szCs w:val="28"/>
        </w:rPr>
        <w:t>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w:t>
      </w:r>
      <w:r w:rsidR="009953F8">
        <w:rPr>
          <w:color w:val="000000"/>
          <w:sz w:val="28"/>
          <w:szCs w:val="28"/>
        </w:rPr>
        <w:t xml:space="preserve"> 45 Градостроительного Кодекса</w:t>
      </w:r>
      <w:r w:rsidR="009953F8" w:rsidRPr="009953F8">
        <w:rPr>
          <w:color w:val="000000"/>
          <w:sz w:val="28"/>
          <w:szCs w:val="28"/>
        </w:rPr>
        <w:t xml:space="preserve">, и утверждают документацию по планировке территории в </w:t>
      </w:r>
      <w:proofErr w:type="spellStart"/>
      <w:r w:rsidR="001142D1">
        <w:rPr>
          <w:color w:val="000000"/>
          <w:sz w:val="28"/>
          <w:szCs w:val="28"/>
        </w:rPr>
        <w:t>Новотартасского</w:t>
      </w:r>
      <w:proofErr w:type="spellEnd"/>
      <w:r w:rsidR="009953F8">
        <w:rPr>
          <w:color w:val="000000"/>
          <w:sz w:val="28"/>
          <w:szCs w:val="28"/>
        </w:rPr>
        <w:t xml:space="preserve"> сельсовета</w:t>
      </w:r>
      <w:r w:rsidR="009953F8" w:rsidRPr="009953F8">
        <w:rPr>
          <w:color w:val="000000"/>
          <w:sz w:val="28"/>
          <w:szCs w:val="28"/>
        </w:rPr>
        <w:t>, за исключением случаев, указанных в частях 2 - 4.2, 5.2 статьи</w:t>
      </w:r>
      <w:r w:rsidR="009953F8">
        <w:rPr>
          <w:color w:val="000000"/>
          <w:sz w:val="28"/>
          <w:szCs w:val="28"/>
        </w:rPr>
        <w:t xml:space="preserve"> 45 Градостроительного Кодекса</w:t>
      </w:r>
      <w:r w:rsidR="009953F8" w:rsidRPr="009953F8">
        <w:rPr>
          <w:color w:val="000000"/>
          <w:sz w:val="28"/>
          <w:szCs w:val="28"/>
        </w:rPr>
        <w:t>, с учетом особенностей, указанных в части 5.1 статьи</w:t>
      </w:r>
      <w:r w:rsidR="009953F8">
        <w:rPr>
          <w:color w:val="000000"/>
          <w:sz w:val="28"/>
          <w:szCs w:val="28"/>
        </w:rPr>
        <w:t xml:space="preserve"> 45 Градостроительного Кодекса</w:t>
      </w:r>
      <w:r w:rsidR="009953F8" w:rsidRPr="009953F8">
        <w:rPr>
          <w:color w:val="000000"/>
          <w:sz w:val="28"/>
          <w:szCs w:val="28"/>
        </w:rPr>
        <w:t>.</w:t>
      </w:r>
    </w:p>
    <w:p w14:paraId="36443A56" w14:textId="1C73AC15"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5.1. </w:t>
      </w:r>
      <w:r w:rsidR="009953F8" w:rsidRPr="009953F8">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w:t>
      </w:r>
      <w:r w:rsidR="009953F8" w:rsidRPr="009953F8">
        <w:rPr>
          <w:sz w:val="28"/>
          <w:szCs w:val="28"/>
        </w:rPr>
        <w:lastRenderedPageBreak/>
        <w:t>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50F831D" w14:textId="6134A6F1"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7635CC7" w14:textId="7FBFA8F4"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6. </w:t>
      </w:r>
      <w:r w:rsidR="009953F8" w:rsidRPr="009953F8">
        <w:rPr>
          <w:sz w:val="28"/>
          <w:szCs w:val="28"/>
        </w:rPr>
        <w:t xml:space="preserve">Не допускается осуществлять подготовку документации по планировке территории (за исключением случая, предусмотренного частью 6 статьи 18 </w:t>
      </w:r>
      <w:r w:rsidR="00B414A3" w:rsidRPr="00B414A3">
        <w:rPr>
          <w:sz w:val="28"/>
          <w:szCs w:val="28"/>
        </w:rPr>
        <w:t xml:space="preserve">Градостроительного </w:t>
      </w:r>
      <w:r w:rsidR="009953F8" w:rsidRPr="009953F8">
        <w:rPr>
          <w:sz w:val="28"/>
          <w:szCs w:val="28"/>
        </w:rPr>
        <w:t xml:space="preserve">Кодекса), предусматривающей размещение объектов федерального значения в областях, указанных в части 1 статьи 10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w:t>
      </w:r>
      <w:r w:rsidR="00B414A3" w:rsidRPr="00B414A3">
        <w:rPr>
          <w:sz w:val="28"/>
          <w:szCs w:val="28"/>
        </w:rPr>
        <w:t xml:space="preserve">Градостроительного </w:t>
      </w:r>
      <w:r w:rsidR="009953F8" w:rsidRPr="009953F8">
        <w:rPr>
          <w:sz w:val="28"/>
          <w:szCs w:val="28"/>
        </w:rPr>
        <w:t xml:space="preserve">Кодекса, объектов местного значения муниципального района в областях, указанных в пункте 1 части 3 статьи 19 </w:t>
      </w:r>
      <w:r w:rsidR="00B414A3" w:rsidRPr="00B414A3">
        <w:rPr>
          <w:sz w:val="28"/>
          <w:szCs w:val="28"/>
        </w:rPr>
        <w:t xml:space="preserve">Градостроительного </w:t>
      </w:r>
      <w:r w:rsidR="009953F8" w:rsidRPr="009953F8">
        <w:rPr>
          <w:sz w:val="28"/>
          <w:szCs w:val="28"/>
        </w:rPr>
        <w:t xml:space="preserve">Кодекса, объектов местного значения поселения, муниципального округа, городского округа в областях, указанных в пункте 1 части 5 статьи 23 </w:t>
      </w:r>
      <w:r w:rsidR="00B414A3" w:rsidRPr="00B414A3">
        <w:rPr>
          <w:sz w:val="28"/>
          <w:szCs w:val="28"/>
        </w:rPr>
        <w:t xml:space="preserve">Градостроительного </w:t>
      </w:r>
      <w:r w:rsidR="009953F8" w:rsidRPr="009953F8">
        <w:rPr>
          <w:sz w:val="28"/>
          <w:szCs w:val="28"/>
        </w:rPr>
        <w:t xml:space="preserve">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муниципального района в областях, указанных в пункте 1 части 3 статьи 19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поселений, муниципальных округов, городских округов в областях, указанных в пункте 1 части 5 статьи 23 </w:t>
      </w:r>
      <w:r w:rsidR="00B414A3" w:rsidRPr="00B414A3">
        <w:rPr>
          <w:sz w:val="28"/>
          <w:szCs w:val="28"/>
        </w:rPr>
        <w:t xml:space="preserve">Градостроительного </w:t>
      </w:r>
      <w:r w:rsidR="009953F8" w:rsidRPr="009953F8">
        <w:rPr>
          <w:sz w:val="28"/>
          <w:szCs w:val="28"/>
        </w:rPr>
        <w:t>Кодекса.</w:t>
      </w:r>
    </w:p>
    <w:p w14:paraId="217AB899" w14:textId="450595C8"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7. </w:t>
      </w:r>
      <w:r w:rsidR="001A7485" w:rsidRPr="00F6250D">
        <w:rPr>
          <w:sz w:val="28"/>
          <w:szCs w:val="28"/>
        </w:rPr>
        <w:t xml:space="preserve">В случае принятия решения о подготовке документации по планировке территории уполномоченный федеральный орган исполнительной власти, </w:t>
      </w:r>
      <w:r w:rsidR="001A7485" w:rsidRPr="00F6250D">
        <w:rPr>
          <w:sz w:val="28"/>
          <w:szCs w:val="28"/>
        </w:rPr>
        <w:lastRenderedPageBreak/>
        <w:t xml:space="preserve">орган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администрация </w:t>
      </w:r>
      <w:r w:rsidR="00C33273" w:rsidRPr="00BA2ACF">
        <w:rPr>
          <w:rFonts w:eastAsiaTheme="majorEastAsia"/>
          <w:sz w:val="28"/>
          <w:szCs w:val="28"/>
        </w:rPr>
        <w:t>Венгеровского района Новосибирской области</w:t>
      </w:r>
      <w:r w:rsidR="001A7485" w:rsidRPr="00F6250D">
        <w:rPr>
          <w:sz w:val="28"/>
          <w:szCs w:val="28"/>
        </w:rPr>
        <w:t xml:space="preserve">, заинтересованное лицо, указанное в части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в течение десяти дней со дня принятия такого решения направляют уведомление о принятом решении </w:t>
      </w:r>
      <w:r w:rsidR="009953F8" w:rsidRPr="009953F8">
        <w:rPr>
          <w:sz w:val="28"/>
          <w:szCs w:val="28"/>
        </w:rPr>
        <w:t>глав</w:t>
      </w:r>
      <w:r w:rsidR="009953F8">
        <w:rPr>
          <w:sz w:val="28"/>
          <w:szCs w:val="28"/>
        </w:rPr>
        <w:t>е</w:t>
      </w:r>
      <w:r w:rsidR="009953F8" w:rsidRPr="009953F8">
        <w:rPr>
          <w:sz w:val="28"/>
          <w:szCs w:val="28"/>
        </w:rPr>
        <w:t xml:space="preserve"> </w:t>
      </w:r>
      <w:r w:rsidR="00C53F40">
        <w:rPr>
          <w:sz w:val="28"/>
          <w:szCs w:val="28"/>
        </w:rPr>
        <w:t>Венгеровского</w:t>
      </w:r>
      <w:r w:rsidR="009953F8" w:rsidRPr="009953F8">
        <w:rPr>
          <w:sz w:val="28"/>
          <w:szCs w:val="28"/>
        </w:rPr>
        <w:t xml:space="preserve"> района</w:t>
      </w:r>
      <w:r w:rsidR="001A7485" w:rsidRPr="00F6250D">
        <w:rPr>
          <w:sz w:val="28"/>
          <w:szCs w:val="28"/>
        </w:rPr>
        <w:t>, применительно к территориям которых принято такое решение.</w:t>
      </w:r>
    </w:p>
    <w:p w14:paraId="7C087D07" w14:textId="509EDC69"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 </w:t>
      </w:r>
      <w:r w:rsidR="001A7485" w:rsidRPr="00F6250D">
        <w:rPr>
          <w:sz w:val="28"/>
          <w:szCs w:val="28"/>
        </w:rPr>
        <w:t xml:space="preserve">Подготовка документации по планировке территории осуществляется администрацией </w:t>
      </w:r>
      <w:r w:rsidR="00C33273" w:rsidRPr="00BA2ACF">
        <w:rPr>
          <w:rFonts w:eastAsiaTheme="majorEastAsia"/>
          <w:sz w:val="28"/>
          <w:szCs w:val="28"/>
        </w:rPr>
        <w:t>Венгеровского района Новосибирской области</w:t>
      </w:r>
      <w:r w:rsidR="001A7485" w:rsidRPr="00F6250D">
        <w:rPr>
          <w:sz w:val="28"/>
          <w:szCs w:val="28"/>
        </w:rPr>
        <w:t xml:space="preserve">,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21B9D98" w14:textId="4A843500"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8.1. </w:t>
      </w:r>
      <w:r w:rsidR="00F72157" w:rsidRPr="00F72157">
        <w:rPr>
          <w:sz w:val="28"/>
          <w:szCs w:val="28"/>
        </w:rPr>
        <w:t>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14:paraId="6CB15F44" w14:textId="09420B13"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 </w:t>
      </w:r>
      <w:r w:rsidR="001A7485" w:rsidRPr="00F6250D">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w:t>
      </w:r>
      <w:r w:rsidR="001A7485" w:rsidRPr="00F6250D">
        <w:rPr>
          <w:sz w:val="28"/>
          <w:szCs w:val="28"/>
        </w:rPr>
        <w:lastRenderedPageBreak/>
        <w:t xml:space="preserve">территорий, если иное не предусмотрено частью </w:t>
      </w:r>
      <w:r w:rsidRPr="00F6250D">
        <w:rPr>
          <w:sz w:val="28"/>
          <w:szCs w:val="28"/>
        </w:rPr>
        <w:t>10.2</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w:t>
      </w:r>
    </w:p>
    <w:p w14:paraId="6BA098EE" w14:textId="6DC7F2FA"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10.1 </w:t>
      </w:r>
      <w:r w:rsidR="001A7485" w:rsidRPr="00F6250D">
        <w:rPr>
          <w:sz w:val="28"/>
          <w:szCs w:val="28"/>
        </w:rPr>
        <w:t xml:space="preserve">Лица, указанные в пунктах 3 и 4 части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осуществляют подготовку документации по планировке территории в соответствии с требованиями, указанными в части 6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786D74" w:rsidRPr="00F6250D">
        <w:rPr>
          <w:sz w:val="28"/>
          <w:szCs w:val="28"/>
        </w:rPr>
        <w:t>Новосибирской области</w:t>
      </w:r>
      <w:r w:rsidR="001A7485" w:rsidRPr="00F6250D">
        <w:rPr>
          <w:sz w:val="28"/>
          <w:szCs w:val="28"/>
        </w:rPr>
        <w:t xml:space="preserve"> Российской Федерации, администрации </w:t>
      </w:r>
      <w:r w:rsidR="00C33273" w:rsidRPr="00BA2ACF">
        <w:rPr>
          <w:rFonts w:eastAsiaTheme="majorEastAsia"/>
          <w:sz w:val="28"/>
          <w:szCs w:val="28"/>
        </w:rPr>
        <w:t>Венгеровского района Новосибирской области</w:t>
      </w:r>
      <w:r w:rsidR="001A7485" w:rsidRPr="00F6250D">
        <w:rPr>
          <w:sz w:val="28"/>
          <w:szCs w:val="28"/>
        </w:rPr>
        <w:t>, указанные в частях 2 - 5.2 статьи 45 Градостроительного кодекса Российской Федерации.</w:t>
      </w:r>
    </w:p>
    <w:p w14:paraId="0B17CB97" w14:textId="03673D55"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10.2 </w:t>
      </w:r>
      <w:r w:rsidR="001A7485" w:rsidRPr="00F6250D">
        <w:rPr>
          <w:sz w:val="28"/>
          <w:szCs w:val="28"/>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proofErr w:type="spellStart"/>
      <w:r w:rsidR="001142D1">
        <w:rPr>
          <w:sz w:val="28"/>
          <w:szCs w:val="28"/>
        </w:rPr>
        <w:t>Новотартасского</w:t>
      </w:r>
      <w:proofErr w:type="spellEnd"/>
      <w:r w:rsidR="00786D74" w:rsidRPr="00F6250D">
        <w:rPr>
          <w:sz w:val="28"/>
          <w:szCs w:val="28"/>
        </w:rPr>
        <w:t xml:space="preserve"> сельсовета</w:t>
      </w:r>
      <w:r w:rsidR="001A7485" w:rsidRPr="00F6250D">
        <w:rPr>
          <w:sz w:val="28"/>
          <w:szCs w:val="28"/>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proofErr w:type="spellStart"/>
      <w:r w:rsidR="001142D1">
        <w:rPr>
          <w:sz w:val="28"/>
          <w:szCs w:val="28"/>
        </w:rPr>
        <w:t>Новотартасского</w:t>
      </w:r>
      <w:proofErr w:type="spellEnd"/>
      <w:r w:rsidR="00786D74" w:rsidRPr="00F6250D">
        <w:rPr>
          <w:sz w:val="28"/>
          <w:szCs w:val="28"/>
        </w:rPr>
        <w:t xml:space="preserve"> сельсовета</w:t>
      </w:r>
      <w:r w:rsidR="001A7485" w:rsidRPr="00F6250D">
        <w:rPr>
          <w:sz w:val="28"/>
          <w:szCs w:val="28"/>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proofErr w:type="spellStart"/>
      <w:r w:rsidR="001142D1">
        <w:rPr>
          <w:sz w:val="28"/>
          <w:szCs w:val="28"/>
        </w:rPr>
        <w:t>Новотартасского</w:t>
      </w:r>
      <w:proofErr w:type="spellEnd"/>
      <w:r w:rsidR="00786D74" w:rsidRPr="00F6250D">
        <w:rPr>
          <w:sz w:val="28"/>
          <w:szCs w:val="28"/>
        </w:rPr>
        <w:t xml:space="preserve"> сельсовета</w:t>
      </w:r>
      <w:r w:rsidR="001A7485" w:rsidRPr="00F6250D">
        <w:rPr>
          <w:sz w:val="28"/>
          <w:szCs w:val="28"/>
        </w:rPr>
        <w:t>, правила землепользования и застройки.</w:t>
      </w:r>
    </w:p>
    <w:p w14:paraId="2AEA0D57" w14:textId="79EBFE6C"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10.3 </w:t>
      </w:r>
      <w:r w:rsidR="001A7485" w:rsidRPr="00F6250D">
        <w:rPr>
          <w:sz w:val="28"/>
          <w:szCs w:val="28"/>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700E7FE5" w14:textId="538C64C7"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11. </w:t>
      </w:r>
      <w:r w:rsidR="001A7485" w:rsidRPr="00F6250D">
        <w:rPr>
          <w:sz w:val="28"/>
          <w:szCs w:val="28"/>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C33273" w:rsidRPr="00BA2ACF">
        <w:rPr>
          <w:rFonts w:eastAsiaTheme="majorEastAsia"/>
          <w:sz w:val="28"/>
          <w:szCs w:val="28"/>
        </w:rPr>
        <w:t>Венгеровского района Новосибирской области</w:t>
      </w:r>
      <w:r w:rsidR="001A7485" w:rsidRPr="00F6250D">
        <w:rPr>
          <w:sz w:val="28"/>
          <w:szCs w:val="28"/>
        </w:rPr>
        <w:t xml:space="preserve">,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786D74" w:rsidRPr="00F6250D">
        <w:rPr>
          <w:sz w:val="28"/>
          <w:szCs w:val="28"/>
        </w:rPr>
        <w:t>Новосибирской области</w:t>
      </w:r>
      <w:r w:rsidR="001A7485" w:rsidRPr="00F6250D">
        <w:rPr>
          <w:sz w:val="28"/>
          <w:szCs w:val="28"/>
        </w:rPr>
        <w:t xml:space="preserve">, документами территориального планирования </w:t>
      </w:r>
      <w:r w:rsidR="00C53F40">
        <w:rPr>
          <w:sz w:val="28"/>
          <w:szCs w:val="28"/>
        </w:rPr>
        <w:t>Венгеровского</w:t>
      </w:r>
      <w:r w:rsidR="001A7485" w:rsidRPr="00F6250D">
        <w:rPr>
          <w:sz w:val="28"/>
          <w:szCs w:val="28"/>
        </w:rPr>
        <w:t xml:space="preserve"> района.</w:t>
      </w:r>
    </w:p>
    <w:p w14:paraId="67699A1D" w14:textId="03583AE7"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в течение пятнадцати рабочих дней со дня поступления такой документации и по результатам проверки утверждают </w:t>
      </w:r>
      <w:r w:rsidRPr="00F6250D">
        <w:rPr>
          <w:sz w:val="28"/>
          <w:szCs w:val="28"/>
        </w:rPr>
        <w:lastRenderedPageBreak/>
        <w:t>документацию по планировке территории или принимают решение об отклонении такой документации и о направлении ее на доработку.</w:t>
      </w:r>
    </w:p>
    <w:p w14:paraId="0E0BB569" w14:textId="29AD4F96"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 Уполномоченные органы исполнительной власти субъекта Российской Федерации в случаях, предусмотренных частями 3, 3.1 и 4.2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осуществляют проверку документации по планировке территории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w:t>
      </w:r>
      <w:r w:rsidR="00C33273" w:rsidRPr="00BA2ACF">
        <w:rPr>
          <w:rFonts w:eastAsiaTheme="majorEastAsia"/>
          <w:sz w:val="28"/>
          <w:szCs w:val="28"/>
        </w:rPr>
        <w:t xml:space="preserve">Венгеровского района Новосибирской области </w:t>
      </w:r>
      <w:r w:rsidRPr="00F6250D">
        <w:rPr>
          <w:sz w:val="28"/>
          <w:szCs w:val="28"/>
        </w:rPr>
        <w:t xml:space="preserve">в случаях, предусмотренных частями 4 и 4.1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осуществляют проверку документации по планировке территории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14:paraId="774D645B" w14:textId="3991E57E"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12.2 </w:t>
      </w:r>
      <w:r w:rsidR="001A7485" w:rsidRPr="00F6250D">
        <w:rPr>
          <w:sz w:val="28"/>
          <w:szCs w:val="28"/>
        </w:rPr>
        <w:t xml:space="preserve">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w:t>
      </w:r>
      <w:r w:rsidR="001A7485" w:rsidRPr="00F6250D">
        <w:rPr>
          <w:sz w:val="28"/>
          <w:szCs w:val="28"/>
        </w:rPr>
        <w:lastRenderedPageBreak/>
        <w:t>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6F0FF41D" w14:textId="002DAF61"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12.3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C33273" w:rsidRPr="00BA2ACF">
        <w:rPr>
          <w:rFonts w:eastAsiaTheme="majorEastAsia"/>
          <w:sz w:val="28"/>
          <w:szCs w:val="28"/>
        </w:rPr>
        <w:t>Венгеровского района Новосибирской области</w:t>
      </w:r>
      <w:r w:rsidR="001A7485" w:rsidRPr="00F6250D">
        <w:rPr>
          <w:sz w:val="28"/>
          <w:szCs w:val="28"/>
        </w:rPr>
        <w:t xml:space="preserve">,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Предметом согласования проекта планировки территории с администрацией </w:t>
      </w:r>
      <w:r w:rsidR="00C33273" w:rsidRPr="00BA2ACF">
        <w:rPr>
          <w:rFonts w:eastAsiaTheme="majorEastAsia"/>
          <w:sz w:val="28"/>
          <w:szCs w:val="28"/>
        </w:rPr>
        <w:t xml:space="preserve">Венгеровского района Новосибирской области </w:t>
      </w:r>
      <w:r w:rsidR="001A7485" w:rsidRPr="00F6250D">
        <w:rPr>
          <w:sz w:val="28"/>
          <w:szCs w:val="28"/>
        </w:rPr>
        <w:t>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5214DC84" w14:textId="6DE3F2B4"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12.4 </w:t>
      </w:r>
      <w:r w:rsidR="001A7485" w:rsidRPr="00F6250D">
        <w:rPr>
          <w:sz w:val="28"/>
          <w:szCs w:val="28"/>
        </w:rPr>
        <w:t xml:space="preserve">В случае, если по истечении пятнадцати рабочих дней с момента поступления в администрацию </w:t>
      </w:r>
      <w:r w:rsidR="00C33273" w:rsidRPr="00BA2ACF">
        <w:rPr>
          <w:rFonts w:eastAsiaTheme="majorEastAsia"/>
          <w:sz w:val="28"/>
          <w:szCs w:val="28"/>
        </w:rPr>
        <w:t>Венгеровского района Новосибирской области</w:t>
      </w:r>
      <w:r w:rsidR="001A7485" w:rsidRPr="00F6250D">
        <w:rPr>
          <w:sz w:val="28"/>
          <w:szCs w:val="28"/>
        </w:rPr>
        <w:t xml:space="preserve">,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такими органами не представлены возражения относительно данного проекта планировки, он считается согласованным.</w:t>
      </w:r>
    </w:p>
    <w:p w14:paraId="055CA805" w14:textId="054266FD"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12.5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C33273" w:rsidRPr="00BA2ACF">
        <w:rPr>
          <w:rFonts w:eastAsiaTheme="majorEastAsia"/>
          <w:sz w:val="28"/>
          <w:szCs w:val="28"/>
        </w:rPr>
        <w:t>Венгеровского района Новосибирской области</w:t>
      </w:r>
      <w:r w:rsidR="001A7485" w:rsidRPr="00F6250D">
        <w:rPr>
          <w:sz w:val="28"/>
          <w:szCs w:val="28"/>
        </w:rPr>
        <w:t>,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EA68927" w14:textId="41E9135E"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12.6 </w:t>
      </w:r>
      <w:r w:rsidR="001A7485" w:rsidRPr="00F6250D">
        <w:rPr>
          <w:sz w:val="28"/>
          <w:szCs w:val="28"/>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w:t>
      </w:r>
      <w:proofErr w:type="spellStart"/>
      <w:r w:rsidR="001142D1">
        <w:rPr>
          <w:sz w:val="28"/>
          <w:szCs w:val="28"/>
        </w:rPr>
        <w:t>Новотартасского</w:t>
      </w:r>
      <w:proofErr w:type="spellEnd"/>
      <w:r w:rsidR="00786D74" w:rsidRPr="00F6250D">
        <w:rPr>
          <w:sz w:val="28"/>
          <w:szCs w:val="28"/>
        </w:rPr>
        <w:t xml:space="preserve"> сельсовета</w:t>
      </w:r>
      <w:r w:rsidR="001A7485" w:rsidRPr="00F6250D">
        <w:rPr>
          <w:sz w:val="28"/>
          <w:szCs w:val="28"/>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C33273" w:rsidRPr="00BA2ACF">
        <w:rPr>
          <w:rFonts w:eastAsiaTheme="majorEastAsia"/>
          <w:sz w:val="28"/>
          <w:szCs w:val="28"/>
        </w:rPr>
        <w:t xml:space="preserve">Венгеровского района </w:t>
      </w:r>
      <w:r w:rsidR="00C33273" w:rsidRPr="00BA2ACF">
        <w:rPr>
          <w:rFonts w:eastAsiaTheme="majorEastAsia"/>
          <w:sz w:val="28"/>
          <w:szCs w:val="28"/>
        </w:rPr>
        <w:lastRenderedPageBreak/>
        <w:t>Новосибирской области</w:t>
      </w:r>
      <w:r w:rsidR="001A7485" w:rsidRPr="00F6250D">
        <w:rPr>
          <w:sz w:val="28"/>
          <w:szCs w:val="28"/>
        </w:rPr>
        <w:t xml:space="preserve">, до ее утверждения подлежит согласованию с </w:t>
      </w:r>
      <w:r w:rsidR="008D12F9" w:rsidRPr="00F6250D">
        <w:rPr>
          <w:sz w:val="28"/>
          <w:szCs w:val="28"/>
        </w:rPr>
        <w:t>главой</w:t>
      </w:r>
      <w:r w:rsidR="004F2351" w:rsidRPr="00F6250D">
        <w:rPr>
          <w:sz w:val="28"/>
          <w:szCs w:val="28"/>
        </w:rPr>
        <w:t xml:space="preserve"> </w:t>
      </w:r>
      <w:r w:rsidR="00C53F40">
        <w:rPr>
          <w:sz w:val="28"/>
          <w:szCs w:val="28"/>
        </w:rPr>
        <w:t>Венгеровского</w:t>
      </w:r>
      <w:r w:rsidR="004F2351" w:rsidRPr="00F6250D">
        <w:rPr>
          <w:sz w:val="28"/>
          <w:szCs w:val="28"/>
        </w:rPr>
        <w:t xml:space="preserve"> района</w:t>
      </w:r>
      <w:r w:rsidR="001A7485" w:rsidRPr="00F6250D">
        <w:rPr>
          <w:sz w:val="28"/>
          <w:szCs w:val="28"/>
        </w:rPr>
        <w:t xml:space="preserve">, за исключением случая, предусмотренного частью 18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5E885FE" w14:textId="4DA80615"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12.7 </w:t>
      </w:r>
      <w:r w:rsidR="001A7485" w:rsidRPr="00F6250D">
        <w:rPr>
          <w:sz w:val="28"/>
          <w:szCs w:val="28"/>
        </w:rPr>
        <w:t xml:space="preserve">В течение пятнадцати рабочих дней со дня получения указанной в части 11.4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 xml:space="preserve">документации по планировке территории </w:t>
      </w:r>
      <w:r w:rsidR="00515196" w:rsidRPr="00515196">
        <w:rPr>
          <w:sz w:val="28"/>
          <w:szCs w:val="28"/>
        </w:rPr>
        <w:t xml:space="preserve">Глава </w:t>
      </w:r>
      <w:r w:rsidR="00C53F40">
        <w:rPr>
          <w:sz w:val="28"/>
          <w:szCs w:val="28"/>
        </w:rPr>
        <w:t>Венгеровского</w:t>
      </w:r>
      <w:r w:rsidR="00515196" w:rsidRPr="00515196">
        <w:rPr>
          <w:sz w:val="28"/>
          <w:szCs w:val="28"/>
        </w:rPr>
        <w:t xml:space="preserve"> района</w:t>
      </w:r>
      <w:r w:rsidR="008D12F9" w:rsidRPr="00F6250D">
        <w:rPr>
          <w:sz w:val="28"/>
          <w:szCs w:val="28"/>
        </w:rPr>
        <w:t>,</w:t>
      </w:r>
      <w:r w:rsidR="001A7485" w:rsidRPr="00F6250D">
        <w:rPr>
          <w:sz w:val="28"/>
          <w:szCs w:val="28"/>
        </w:rPr>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24693F89" w14:textId="4C858519"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несоответствие планируемого размещения объектов, указанных в части </w:t>
      </w:r>
      <w:r w:rsidR="00A64BE8">
        <w:rPr>
          <w:bCs/>
          <w:color w:val="auto"/>
          <w:spacing w:val="-1"/>
          <w:sz w:val="28"/>
          <w:szCs w:val="28"/>
        </w:rPr>
        <w:t>12.7</w:t>
      </w:r>
      <w:r w:rsidRPr="00F6250D">
        <w:rPr>
          <w:bCs/>
          <w:color w:val="auto"/>
          <w:spacing w:val="-1"/>
          <w:sz w:val="28"/>
          <w:szCs w:val="28"/>
        </w:rPr>
        <w:t xml:space="preserve"> статьи</w:t>
      </w:r>
      <w:r w:rsidR="00A64BE8">
        <w:rPr>
          <w:bCs/>
          <w:color w:val="auto"/>
          <w:spacing w:val="-1"/>
          <w:sz w:val="28"/>
          <w:szCs w:val="28"/>
        </w:rPr>
        <w:t xml:space="preserve"> 45 Градостроительного Кодекса</w:t>
      </w:r>
      <w:r w:rsidRPr="00F6250D">
        <w:rPr>
          <w:bCs/>
          <w:color w:val="auto"/>
          <w:spacing w:val="-1"/>
          <w:sz w:val="28"/>
          <w:szCs w:val="28"/>
        </w:rPr>
        <w:t>,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74B73193"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32F5C732" w14:textId="53FF46AF"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12.8 </w:t>
      </w:r>
      <w:r w:rsidR="001A7485" w:rsidRPr="00F6250D">
        <w:rPr>
          <w:sz w:val="28"/>
          <w:szCs w:val="28"/>
        </w:rPr>
        <w:t xml:space="preserve">В случае, если по истечении пятнадцати рабочих дней с момента поступления </w:t>
      </w:r>
      <w:r w:rsidR="008D12F9" w:rsidRPr="00F6250D">
        <w:rPr>
          <w:sz w:val="28"/>
          <w:szCs w:val="28"/>
        </w:rPr>
        <w:t xml:space="preserve">главе </w:t>
      </w:r>
      <w:r w:rsidR="00C53F40">
        <w:rPr>
          <w:sz w:val="28"/>
          <w:szCs w:val="28"/>
        </w:rPr>
        <w:t>Венгеровского</w:t>
      </w:r>
      <w:r w:rsidR="008D12F9" w:rsidRPr="00F6250D">
        <w:rPr>
          <w:sz w:val="28"/>
          <w:szCs w:val="28"/>
        </w:rPr>
        <w:t xml:space="preserve"> района, </w:t>
      </w:r>
      <w:r w:rsidR="001A7485" w:rsidRPr="00F6250D">
        <w:rPr>
          <w:sz w:val="28"/>
          <w:szCs w:val="28"/>
        </w:rPr>
        <w:t xml:space="preserve">предусмотренной частью </w:t>
      </w:r>
      <w:r w:rsidR="00A64BE8">
        <w:rPr>
          <w:bCs/>
          <w:spacing w:val="-1"/>
          <w:sz w:val="28"/>
          <w:szCs w:val="28"/>
        </w:rPr>
        <w:t>12.7</w:t>
      </w:r>
      <w:r w:rsidR="00A64BE8" w:rsidRPr="00F6250D">
        <w:rPr>
          <w:bCs/>
          <w:spacing w:val="-1"/>
          <w:sz w:val="28"/>
          <w:szCs w:val="28"/>
        </w:rPr>
        <w:t xml:space="preserve"> статьи</w:t>
      </w:r>
      <w:r w:rsidR="00A64BE8">
        <w:rPr>
          <w:bCs/>
          <w:spacing w:val="-1"/>
          <w:sz w:val="28"/>
          <w:szCs w:val="28"/>
        </w:rPr>
        <w:t xml:space="preserve"> 45 Градостроительного Кодекса</w:t>
      </w:r>
      <w:r w:rsidR="00A64BE8" w:rsidRPr="00F6250D">
        <w:rPr>
          <w:sz w:val="28"/>
          <w:szCs w:val="28"/>
        </w:rPr>
        <w:t xml:space="preserve"> </w:t>
      </w:r>
      <w:r w:rsidR="001A7485" w:rsidRPr="00F6250D">
        <w:rPr>
          <w:sz w:val="28"/>
          <w:szCs w:val="28"/>
        </w:rPr>
        <w:t xml:space="preserve">документации по планировке территории </w:t>
      </w:r>
      <w:r w:rsidR="008D12F9" w:rsidRPr="00F6250D">
        <w:rPr>
          <w:sz w:val="28"/>
          <w:szCs w:val="28"/>
        </w:rPr>
        <w:t xml:space="preserve">главой </w:t>
      </w:r>
      <w:r w:rsidR="00C53F40">
        <w:rPr>
          <w:sz w:val="28"/>
          <w:szCs w:val="28"/>
        </w:rPr>
        <w:t>Венгеровского</w:t>
      </w:r>
      <w:r w:rsidR="008D12F9" w:rsidRPr="00F6250D">
        <w:rPr>
          <w:sz w:val="28"/>
          <w:szCs w:val="28"/>
        </w:rPr>
        <w:t xml:space="preserve"> района,</w:t>
      </w:r>
      <w:r w:rsidR="001A7485" w:rsidRPr="00F6250D">
        <w:rPr>
          <w:sz w:val="28"/>
          <w:szCs w:val="28"/>
        </w:rPr>
        <w:t xml:space="preserve"> не направлен предусмотренный частью 11.5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19E78722" w14:textId="23E58AB4"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12.9 </w:t>
      </w:r>
      <w:r w:rsidR="001A7485" w:rsidRPr="00F6250D">
        <w:rPr>
          <w:sz w:val="28"/>
          <w:szCs w:val="28"/>
        </w:rPr>
        <w:t xml:space="preserve">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w:t>
      </w:r>
      <w:r w:rsidR="001A7485" w:rsidRPr="00F6250D">
        <w:rPr>
          <w:sz w:val="28"/>
          <w:szCs w:val="28"/>
        </w:rPr>
        <w:lastRenderedPageBreak/>
        <w:t>предусмотрена утвержденными документами территориального планирования, документацией по планировке территории.</w:t>
      </w:r>
    </w:p>
    <w:p w14:paraId="6237DF25" w14:textId="73629ABE"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12.10 </w:t>
      </w:r>
      <w:r w:rsidR="001A7485" w:rsidRPr="00F6250D">
        <w:rPr>
          <w:sz w:val="28"/>
          <w:szCs w:val="28"/>
        </w:rPr>
        <w:t xml:space="preserve">Порядок разрешения разногласий между органами государственной власти, администрацией </w:t>
      </w:r>
      <w:r w:rsidR="00C33273" w:rsidRPr="00BA2ACF">
        <w:rPr>
          <w:rFonts w:eastAsiaTheme="majorEastAsia"/>
          <w:sz w:val="28"/>
          <w:szCs w:val="28"/>
        </w:rPr>
        <w:t xml:space="preserve">Венгеровского района Новосибирской области </w:t>
      </w:r>
      <w:r w:rsidR="001A7485" w:rsidRPr="00F6250D">
        <w:rPr>
          <w:sz w:val="28"/>
          <w:szCs w:val="28"/>
        </w:rPr>
        <w:t>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14786656" w14:textId="5651A2A2"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12.11 </w:t>
      </w:r>
      <w:r w:rsidR="001A7485" w:rsidRPr="00F6250D">
        <w:rPr>
          <w:sz w:val="28"/>
          <w:szCs w:val="28"/>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C33273" w:rsidRPr="00BA2ACF">
        <w:rPr>
          <w:rFonts w:eastAsiaTheme="majorEastAsia"/>
          <w:sz w:val="28"/>
          <w:szCs w:val="28"/>
        </w:rPr>
        <w:t>Венгеровского района Новосибирской области</w:t>
      </w:r>
      <w:r w:rsidR="001A7485" w:rsidRPr="00F6250D">
        <w:rPr>
          <w:sz w:val="28"/>
          <w:szCs w:val="28"/>
        </w:rPr>
        <w:t xml:space="preserve">,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Предметом такого согласования являются предусмотренные данным проектом планировки территории границы зон </w:t>
      </w:r>
      <w:r w:rsidRPr="00F6250D">
        <w:rPr>
          <w:sz w:val="28"/>
          <w:szCs w:val="28"/>
        </w:rPr>
        <w:t>планируемого размещения,</w:t>
      </w:r>
      <w:r w:rsidR="001A7485" w:rsidRPr="00F6250D">
        <w:rPr>
          <w:sz w:val="28"/>
          <w:szCs w:val="28"/>
        </w:rPr>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C33273" w:rsidRPr="00BA2ACF">
        <w:rPr>
          <w:rFonts w:eastAsiaTheme="majorEastAsia"/>
          <w:sz w:val="28"/>
          <w:szCs w:val="28"/>
        </w:rPr>
        <w:t>Венгеровского района Новосибирской области</w:t>
      </w:r>
      <w:r w:rsidR="001A7485" w:rsidRPr="00F6250D">
        <w:rPr>
          <w:sz w:val="28"/>
          <w:szCs w:val="28"/>
        </w:rPr>
        <w:t xml:space="preserve">. В случае, если по истечении этих пятнадцати рабочих дней указанными органами не представлены в администрацию </w:t>
      </w:r>
      <w:r w:rsidR="00C33273" w:rsidRPr="00BA2ACF">
        <w:rPr>
          <w:rFonts w:eastAsiaTheme="majorEastAsia"/>
          <w:sz w:val="28"/>
          <w:szCs w:val="28"/>
        </w:rPr>
        <w:t>Венгеровского района Новосибирской области</w:t>
      </w:r>
      <w:r w:rsidR="001A7485" w:rsidRPr="00F6250D">
        <w:rPr>
          <w:sz w:val="28"/>
          <w:szCs w:val="28"/>
        </w:rPr>
        <w:t>,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69FAA730" w14:textId="67C07054"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13. </w:t>
      </w:r>
      <w:r w:rsidR="001A7485" w:rsidRPr="00F6250D">
        <w:rPr>
          <w:sz w:val="28"/>
          <w:szCs w:val="28"/>
        </w:rPr>
        <w:t xml:space="preserve">Особенности подготовки документации по планировке территории применительно к территориям </w:t>
      </w:r>
      <w:proofErr w:type="spellStart"/>
      <w:r w:rsidR="001142D1">
        <w:rPr>
          <w:sz w:val="28"/>
          <w:szCs w:val="28"/>
        </w:rPr>
        <w:t>Новотартасского</w:t>
      </w:r>
      <w:proofErr w:type="spellEnd"/>
      <w:r w:rsidR="00786D74" w:rsidRPr="00F6250D">
        <w:rPr>
          <w:sz w:val="28"/>
          <w:szCs w:val="28"/>
        </w:rPr>
        <w:t xml:space="preserve"> сельсовета</w:t>
      </w:r>
      <w:r w:rsidR="001A7485" w:rsidRPr="00F6250D">
        <w:rPr>
          <w:sz w:val="28"/>
          <w:szCs w:val="28"/>
        </w:rPr>
        <w:t xml:space="preserve"> устанавливаются статьей 46 Градостроительного кодекса Российской Федерации.</w:t>
      </w:r>
    </w:p>
    <w:p w14:paraId="4FECD43F" w14:textId="6A2FAC60"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 xml:space="preserve">13.1 </w:t>
      </w:r>
      <w:r w:rsidR="001A7485" w:rsidRPr="00F6250D">
        <w:rPr>
          <w:sz w:val="28"/>
          <w:szCs w:val="28"/>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C33273" w:rsidRPr="00BA2ACF">
        <w:rPr>
          <w:rFonts w:eastAsiaTheme="majorEastAsia"/>
          <w:sz w:val="28"/>
          <w:szCs w:val="28"/>
        </w:rPr>
        <w:t>Венгеровского района Новосибирской области</w:t>
      </w:r>
      <w:r w:rsidR="001A7485" w:rsidRPr="00F6250D">
        <w:rPr>
          <w:sz w:val="28"/>
          <w:szCs w:val="28"/>
        </w:rPr>
        <w:t xml:space="preserve">, до их утверждения подлежат обязательному рассмотрению на общественных обсуждениях, за исключением случаев, предусмотренных частью 5.1 статьи 46 Градостроительного кодекса Российской Федерации. Общественные обсуждения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C33273" w:rsidRPr="00BA2ACF">
        <w:rPr>
          <w:rFonts w:eastAsiaTheme="majorEastAsia"/>
          <w:sz w:val="28"/>
          <w:szCs w:val="28"/>
        </w:rPr>
        <w:t xml:space="preserve">Венгеровского района Новосибирской области </w:t>
      </w:r>
      <w:r w:rsidR="001A7485" w:rsidRPr="00F6250D">
        <w:rPr>
          <w:sz w:val="28"/>
          <w:szCs w:val="28"/>
        </w:rPr>
        <w:t>с учетом протокола общественных обсуждений и заключения о результатах таких общественных обсуждений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B975FBC" w14:textId="68A644E1"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14. </w:t>
      </w:r>
      <w:r w:rsidR="001A7485" w:rsidRPr="00F6250D">
        <w:rPr>
          <w:sz w:val="28"/>
          <w:szCs w:val="28"/>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администрацией </w:t>
      </w:r>
      <w:r w:rsidR="00C33273" w:rsidRPr="00BA2ACF">
        <w:rPr>
          <w:rFonts w:eastAsiaTheme="majorEastAsia"/>
          <w:sz w:val="28"/>
          <w:szCs w:val="28"/>
        </w:rPr>
        <w:t>Венгеровского района Новосибирской области</w:t>
      </w:r>
      <w:r w:rsidR="001A7485" w:rsidRPr="00F6250D">
        <w:rPr>
          <w:sz w:val="28"/>
          <w:szCs w:val="28"/>
        </w:rPr>
        <w:t xml:space="preserve">, направляется </w:t>
      </w:r>
      <w:r w:rsidR="008D12F9" w:rsidRPr="00F6250D">
        <w:rPr>
          <w:sz w:val="28"/>
          <w:szCs w:val="28"/>
        </w:rPr>
        <w:t xml:space="preserve">главе </w:t>
      </w:r>
      <w:r w:rsidR="00C53F40">
        <w:rPr>
          <w:sz w:val="28"/>
          <w:szCs w:val="28"/>
        </w:rPr>
        <w:t>Венгеровского</w:t>
      </w:r>
      <w:r w:rsidR="008D12F9" w:rsidRPr="00F6250D">
        <w:rPr>
          <w:sz w:val="28"/>
          <w:szCs w:val="28"/>
        </w:rPr>
        <w:t xml:space="preserve"> района,</w:t>
      </w:r>
      <w:r w:rsidR="001A7485" w:rsidRPr="00F6250D">
        <w:rPr>
          <w:sz w:val="28"/>
          <w:szCs w:val="28"/>
        </w:rPr>
        <w:t xml:space="preserve"> применительно к территории которого осуществлялась подготовка такой документации, в течение семи дней со дня ее утверждения.</w:t>
      </w:r>
    </w:p>
    <w:p w14:paraId="094089E4" w14:textId="0BAC2C6F"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15. </w:t>
      </w:r>
      <w:r w:rsidR="001A7485" w:rsidRPr="00F6250D">
        <w:rPr>
          <w:sz w:val="28"/>
          <w:szCs w:val="28"/>
        </w:rPr>
        <w:t xml:space="preserve">Администрация </w:t>
      </w:r>
      <w:r w:rsidR="00C33273" w:rsidRPr="00BA2ACF">
        <w:rPr>
          <w:rFonts w:eastAsiaTheme="majorEastAsia"/>
          <w:sz w:val="28"/>
          <w:szCs w:val="28"/>
        </w:rPr>
        <w:t xml:space="preserve">Венгеровского района Новосибирской области </w:t>
      </w:r>
      <w:r w:rsidR="001A7485" w:rsidRPr="00F6250D">
        <w:rPr>
          <w:sz w:val="28"/>
          <w:szCs w:val="28"/>
        </w:rPr>
        <w:t>обеспечивает опубликование указанной в части 1</w:t>
      </w:r>
      <w:r w:rsidRPr="00F6250D">
        <w:rPr>
          <w:sz w:val="28"/>
          <w:szCs w:val="28"/>
        </w:rPr>
        <w:t>4</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 xml:space="preserve">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C53F40">
        <w:rPr>
          <w:sz w:val="28"/>
          <w:szCs w:val="28"/>
        </w:rPr>
        <w:t>Венгеровского</w:t>
      </w:r>
      <w:r w:rsidR="001A7485" w:rsidRPr="00F6250D">
        <w:rPr>
          <w:sz w:val="28"/>
          <w:szCs w:val="28"/>
        </w:rPr>
        <w:t xml:space="preserve"> района (при наличии официального сайта муниципального образования) в сети "Интернет".</w:t>
      </w:r>
    </w:p>
    <w:p w14:paraId="0BF69419" w14:textId="6824EDC6"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16. </w:t>
      </w:r>
      <w:r w:rsidR="001A7485" w:rsidRPr="00F6250D">
        <w:rPr>
          <w:sz w:val="28"/>
          <w:szCs w:val="28"/>
        </w:rPr>
        <w:t xml:space="preserve">Органы государственной власти Российской Федерации, органы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администрация </w:t>
      </w:r>
      <w:r w:rsidR="00C33273" w:rsidRPr="00BA2ACF">
        <w:rPr>
          <w:rFonts w:eastAsiaTheme="majorEastAsia"/>
          <w:sz w:val="28"/>
          <w:szCs w:val="28"/>
        </w:rPr>
        <w:t>Венгеровского района Новосибирской области</w:t>
      </w:r>
      <w:r w:rsidR="001A7485" w:rsidRPr="00F6250D">
        <w:rPr>
          <w:sz w:val="28"/>
          <w:szCs w:val="28"/>
        </w:rPr>
        <w:t>, физические и юридические лица вправе оспорить в судебном порядке документацию по планировке территории.</w:t>
      </w:r>
    </w:p>
    <w:p w14:paraId="0D9C3344" w14:textId="0D92B5CE"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17. </w:t>
      </w:r>
      <w:r w:rsidR="008034C3" w:rsidRPr="008034C3">
        <w:rPr>
          <w:sz w:val="28"/>
          <w:szCs w:val="28"/>
        </w:rPr>
        <w:t xml:space="preserve">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органов исполнительной власти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w:t>
      </w:r>
      <w:r w:rsidR="008034C3" w:rsidRPr="008034C3">
        <w:rPr>
          <w:sz w:val="28"/>
          <w:szCs w:val="28"/>
        </w:rPr>
        <w:lastRenderedPageBreak/>
        <w:t>отдельных частей такой документации не подлежащими применению устанавливаются Правительством Российской Федерации.</w:t>
      </w:r>
    </w:p>
    <w:p w14:paraId="3C676350" w14:textId="23B3B1B6" w:rsidR="001A7485" w:rsidRPr="00F6250D" w:rsidRDefault="008034C3" w:rsidP="00EE64B5">
      <w:pPr>
        <w:pStyle w:val="afff7"/>
        <w:shd w:val="clear" w:color="auto" w:fill="FFFFFF"/>
        <w:spacing w:before="0" w:beforeAutospacing="0" w:after="0" w:afterAutospacing="0"/>
        <w:ind w:firstLine="540"/>
        <w:jc w:val="both"/>
        <w:rPr>
          <w:sz w:val="28"/>
          <w:szCs w:val="28"/>
        </w:rPr>
      </w:pPr>
      <w:r>
        <w:rPr>
          <w:sz w:val="28"/>
          <w:szCs w:val="28"/>
        </w:rPr>
        <w:t>18</w:t>
      </w:r>
      <w:r w:rsidR="00EE64B5" w:rsidRPr="00F6250D">
        <w:rPr>
          <w:sz w:val="28"/>
          <w:szCs w:val="28"/>
        </w:rPr>
        <w:t xml:space="preserve">. </w:t>
      </w:r>
      <w:r w:rsidR="001A7485" w:rsidRPr="00F6250D">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559C2F6" w14:textId="746D5121" w:rsidR="001A7485" w:rsidRPr="00F6250D" w:rsidRDefault="008034C3" w:rsidP="00EE64B5">
      <w:pPr>
        <w:pStyle w:val="afff7"/>
        <w:shd w:val="clear" w:color="auto" w:fill="FFFFFF"/>
        <w:spacing w:before="0" w:beforeAutospacing="0" w:after="0" w:afterAutospacing="0"/>
        <w:ind w:firstLine="540"/>
        <w:jc w:val="both"/>
        <w:rPr>
          <w:sz w:val="28"/>
          <w:szCs w:val="28"/>
        </w:rPr>
      </w:pPr>
      <w:r>
        <w:rPr>
          <w:sz w:val="28"/>
          <w:szCs w:val="28"/>
        </w:rPr>
        <w:t>20</w:t>
      </w:r>
      <w:r w:rsidR="00EE64B5" w:rsidRPr="00F6250D">
        <w:rPr>
          <w:sz w:val="28"/>
          <w:szCs w:val="28"/>
        </w:rPr>
        <w:t xml:space="preserve">. </w:t>
      </w:r>
      <w:r w:rsidR="001A7485" w:rsidRPr="00F6250D">
        <w:rPr>
          <w:sz w:val="28"/>
          <w:szCs w:val="28"/>
        </w:rPr>
        <w:t xml:space="preserve">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11.4 и 11.9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3F993B79" w14:textId="77777777" w:rsidR="001A7485" w:rsidRPr="00F6250D" w:rsidRDefault="001A7485" w:rsidP="001A7485">
      <w:pPr>
        <w:tabs>
          <w:tab w:val="left" w:pos="1134"/>
        </w:tabs>
        <w:jc w:val="both"/>
        <w:rPr>
          <w:sz w:val="28"/>
          <w:szCs w:val="28"/>
        </w:rPr>
      </w:pPr>
    </w:p>
    <w:p w14:paraId="748B5E35" w14:textId="77777777" w:rsidR="001A7485" w:rsidRPr="00F6250D" w:rsidRDefault="001A7485" w:rsidP="001A7485">
      <w:pPr>
        <w:pStyle w:val="affb"/>
        <w:tabs>
          <w:tab w:val="left" w:pos="1134"/>
        </w:tabs>
        <w:ind w:left="709"/>
        <w:jc w:val="both"/>
        <w:rPr>
          <w:sz w:val="28"/>
          <w:szCs w:val="28"/>
        </w:rPr>
        <w:sectPr w:rsidR="001A7485" w:rsidRPr="00F6250D" w:rsidSect="00CB11CC">
          <w:pgSz w:w="11906" w:h="16838"/>
          <w:pgMar w:top="1418" w:right="850" w:bottom="1134" w:left="1701" w:header="708" w:footer="708" w:gutter="0"/>
          <w:cols w:space="720"/>
        </w:sectPr>
      </w:pPr>
    </w:p>
    <w:p w14:paraId="1126BB79" w14:textId="7C59C528" w:rsidR="001A7485" w:rsidRPr="00F6250D" w:rsidRDefault="001A7485" w:rsidP="001A7485">
      <w:pPr>
        <w:pStyle w:val="2"/>
        <w:spacing w:after="240"/>
        <w:jc w:val="center"/>
        <w:rPr>
          <w:rFonts w:ascii="Times New Roman" w:hAnsi="Times New Roman"/>
          <w:bCs/>
          <w:i w:val="0"/>
          <w:color w:val="auto"/>
          <w:szCs w:val="28"/>
        </w:rPr>
      </w:pPr>
      <w:bookmarkStart w:id="39" w:name="_Toc101178788"/>
      <w:bookmarkStart w:id="40" w:name="_Toc170201271"/>
      <w:r w:rsidRPr="00F6250D">
        <w:rPr>
          <w:rFonts w:ascii="Times New Roman" w:hAnsi="Times New Roman"/>
          <w:bCs/>
          <w:i w:val="0"/>
          <w:color w:val="auto"/>
          <w:szCs w:val="28"/>
        </w:rPr>
        <w:lastRenderedPageBreak/>
        <w:t>ГЛАВА V. Положения о проведении общественных обсуждений по вопросам землепользования и застройки</w:t>
      </w:r>
      <w:bookmarkEnd w:id="39"/>
      <w:bookmarkEnd w:id="40"/>
    </w:p>
    <w:p w14:paraId="15F2BC1E" w14:textId="44068923"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41" w:name="_Toc101178789"/>
      <w:bookmarkStart w:id="42" w:name="_Toc170201272"/>
      <w:r w:rsidRPr="00F6250D">
        <w:rPr>
          <w:rFonts w:ascii="Times New Roman" w:eastAsiaTheme="majorEastAsia" w:hAnsi="Times New Roman"/>
          <w:color w:val="auto"/>
          <w:sz w:val="28"/>
          <w:szCs w:val="28"/>
        </w:rPr>
        <w:t xml:space="preserve">Статья </w:t>
      </w:r>
      <w:r w:rsidR="00BA2ACF">
        <w:rPr>
          <w:rFonts w:ascii="Times New Roman" w:eastAsiaTheme="majorEastAsia" w:hAnsi="Times New Roman"/>
          <w:color w:val="auto"/>
          <w:sz w:val="28"/>
          <w:szCs w:val="28"/>
        </w:rPr>
        <w:t>12</w:t>
      </w:r>
      <w:r w:rsidRPr="00F6250D">
        <w:rPr>
          <w:rFonts w:ascii="Times New Roman" w:eastAsiaTheme="majorEastAsia" w:hAnsi="Times New Roman"/>
          <w:color w:val="auto"/>
          <w:sz w:val="28"/>
          <w:szCs w:val="28"/>
        </w:rPr>
        <w:t>. Общественные обсуждения</w:t>
      </w:r>
      <w:r w:rsidR="00607799">
        <w:rPr>
          <w:rFonts w:ascii="Times New Roman" w:eastAsiaTheme="majorEastAsia" w:hAnsi="Times New Roman"/>
          <w:color w:val="auto"/>
          <w:sz w:val="28"/>
          <w:szCs w:val="28"/>
        </w:rPr>
        <w:t xml:space="preserve"> </w:t>
      </w:r>
      <w:r w:rsidRPr="00F6250D">
        <w:rPr>
          <w:rFonts w:ascii="Times New Roman" w:eastAsiaTheme="majorEastAsia" w:hAnsi="Times New Roman"/>
          <w:color w:val="auto"/>
          <w:sz w:val="28"/>
          <w:szCs w:val="28"/>
        </w:rPr>
        <w:t>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41"/>
      <w:bookmarkEnd w:id="42"/>
    </w:p>
    <w:p w14:paraId="1C27965B" w14:textId="574F6EA7"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F6250D">
        <w:rPr>
          <w:sz w:val="28"/>
          <w:szCs w:val="28"/>
        </w:rPr>
        <w:t xml:space="preserve">Уставом </w:t>
      </w:r>
      <w:r w:rsidR="00C33273" w:rsidRPr="00BA2ACF">
        <w:rPr>
          <w:rFonts w:eastAsiaTheme="majorEastAsia"/>
          <w:color w:val="auto"/>
          <w:sz w:val="28"/>
          <w:szCs w:val="28"/>
        </w:rPr>
        <w:t xml:space="preserve">Венгеровского района Новосибирской области </w:t>
      </w:r>
      <w:r w:rsidRPr="00F6250D">
        <w:rPr>
          <w:sz w:val="28"/>
          <w:szCs w:val="28"/>
        </w:rPr>
        <w:t xml:space="preserve">и (или) нормативным правовым актом </w:t>
      </w:r>
      <w:r w:rsidR="007D377D" w:rsidRPr="00F6250D">
        <w:rPr>
          <w:sz w:val="28"/>
          <w:szCs w:val="28"/>
        </w:rPr>
        <w:t>Совета депутатов</w:t>
      </w:r>
      <w:r w:rsidRPr="00F6250D">
        <w:rPr>
          <w:sz w:val="28"/>
          <w:szCs w:val="28"/>
        </w:rPr>
        <w:t xml:space="preserve"> </w:t>
      </w:r>
      <w:r w:rsidR="00B44DA5" w:rsidRPr="00BA2ACF">
        <w:rPr>
          <w:rFonts w:eastAsiaTheme="majorEastAsia"/>
          <w:color w:val="auto"/>
          <w:sz w:val="28"/>
          <w:szCs w:val="28"/>
        </w:rPr>
        <w:t>Венгеровского района Новосибирской области</w:t>
      </w:r>
      <w:r w:rsidR="00B44DA5" w:rsidRPr="00F6250D">
        <w:rPr>
          <w:sz w:val="28"/>
          <w:szCs w:val="28"/>
        </w:rPr>
        <w:t xml:space="preserve"> </w:t>
      </w:r>
      <w:r w:rsidRPr="00F6250D">
        <w:rPr>
          <w:sz w:val="28"/>
          <w:szCs w:val="28"/>
        </w:rPr>
        <w:t>и с учетом положений Градостроительного кодекса Российской Федерации проводятся общественные обсуждения, за исключением случаев, предусмотренных Градостроительным кодексом Российской Федерации и другими федеральными законами.</w:t>
      </w:r>
    </w:p>
    <w:p w14:paraId="35BFD12A" w14:textId="0EEAB65A"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Участниками общественных обсуждений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1AC80343" w14:textId="5D624F72"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w:t>
      </w:r>
      <w:r w:rsidRPr="00F6250D">
        <w:rPr>
          <w:sz w:val="28"/>
          <w:szCs w:val="28"/>
        </w:rPr>
        <w:lastRenderedPageBreak/>
        <w:t>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631F45D"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Процедура проведения общественных обсуждений состоит из следующих этапов:</w:t>
      </w:r>
    </w:p>
    <w:p w14:paraId="45785127"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оповещение о начале общественных обсуждений;</w:t>
      </w:r>
    </w:p>
    <w:p w14:paraId="33CE15F1" w14:textId="22BDF081" w:rsidR="001A7485" w:rsidRPr="00F6250D" w:rsidRDefault="001A7485" w:rsidP="001A7485">
      <w:pPr>
        <w:pStyle w:val="affb"/>
        <w:numPr>
          <w:ilvl w:val="3"/>
          <w:numId w:val="41"/>
        </w:numPr>
        <w:ind w:left="0" w:firstLine="709"/>
        <w:jc w:val="both"/>
        <w:rPr>
          <w:sz w:val="28"/>
          <w:szCs w:val="28"/>
        </w:rPr>
      </w:pPr>
      <w:r w:rsidRPr="00F6250D">
        <w:rPr>
          <w:sz w:val="28"/>
          <w:szCs w:val="28"/>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C53F40">
        <w:rPr>
          <w:sz w:val="28"/>
          <w:szCs w:val="28"/>
        </w:rPr>
        <w:t>Венгеровского</w:t>
      </w:r>
      <w:r w:rsidRPr="00F6250D">
        <w:rPr>
          <w:sz w:val="28"/>
          <w:szCs w:val="28"/>
        </w:rPr>
        <w:t xml:space="preserve"> района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042C910D"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проведение экспозиции или экспозиций проекта, подлежащего рассмотрению на общественных обсуждениях;</w:t>
      </w:r>
    </w:p>
    <w:p w14:paraId="3CC552AD"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оформление протокола общественных обсуждений;</w:t>
      </w:r>
    </w:p>
    <w:p w14:paraId="79017E1A"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опубликование заключения о результатах общественных обсуждений.</w:t>
      </w:r>
    </w:p>
    <w:p w14:paraId="53790581" w14:textId="1F8E9D76"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должно содержать:</w:t>
      </w:r>
    </w:p>
    <w:p w14:paraId="64D50851" w14:textId="3D3B7190"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проекте, подлежащем рассмотрению на общественных обсуждениях, и перечень информационных материалов к такому проекту;</w:t>
      </w:r>
    </w:p>
    <w:p w14:paraId="5BACFF30" w14:textId="573821E4"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порядке и сроках проведения общественных обсуждений по проекту, подлежащему рассмотрению на общественных обсуждениях;</w:t>
      </w:r>
    </w:p>
    <w:p w14:paraId="16C6C6A2" w14:textId="1F791527"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месте, дате открытия экспозиции или экспозиций проекта, подлежащего рассмотрению на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2BEE16F" w14:textId="772AA6B4" w:rsidR="001A7485" w:rsidRPr="00F6250D" w:rsidRDefault="001A7485" w:rsidP="001A7485">
      <w:pPr>
        <w:pStyle w:val="affb"/>
        <w:numPr>
          <w:ilvl w:val="0"/>
          <w:numId w:val="43"/>
        </w:numPr>
        <w:ind w:left="0" w:firstLine="709"/>
        <w:jc w:val="both"/>
        <w:rPr>
          <w:sz w:val="28"/>
          <w:szCs w:val="28"/>
        </w:rPr>
      </w:pPr>
      <w:r w:rsidRPr="00F6250D">
        <w:rPr>
          <w:sz w:val="28"/>
          <w:szCs w:val="28"/>
        </w:rPr>
        <w:lastRenderedPageBreak/>
        <w:t>информацию о порядке, сроке и форме внесения участниками общественных обсуждений предложений и замечаний, касающихся проекта, подлежащего рассмотрению на общественных обсуждениях.</w:t>
      </w:r>
    </w:p>
    <w:p w14:paraId="4FDB3C16" w14:textId="3A4A50AA"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w:t>
      </w:r>
    </w:p>
    <w:p w14:paraId="289CECE3" w14:textId="50054B52"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w:t>
      </w:r>
    </w:p>
    <w:p w14:paraId="27389297" w14:textId="76276027" w:rsidR="001A7485" w:rsidRPr="00F6250D" w:rsidRDefault="001A7485" w:rsidP="001A7485">
      <w:pPr>
        <w:pStyle w:val="affb"/>
        <w:numPr>
          <w:ilvl w:val="0"/>
          <w:numId w:val="44"/>
        </w:numPr>
        <w:ind w:left="0" w:firstLine="709"/>
        <w:jc w:val="both"/>
        <w:rPr>
          <w:sz w:val="28"/>
          <w:szCs w:val="28"/>
        </w:rPr>
      </w:pPr>
      <w:r w:rsidRPr="00F6250D">
        <w:rPr>
          <w:sz w:val="28"/>
          <w:szCs w:val="28"/>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05C6154" w14:textId="53DF79EC" w:rsidR="001A7485" w:rsidRPr="00F6250D" w:rsidRDefault="001A7485" w:rsidP="001A7485">
      <w:pPr>
        <w:pStyle w:val="affb"/>
        <w:numPr>
          <w:ilvl w:val="0"/>
          <w:numId w:val="44"/>
        </w:numPr>
        <w:ind w:left="0" w:firstLine="709"/>
        <w:jc w:val="both"/>
        <w:rPr>
          <w:sz w:val="28"/>
          <w:szCs w:val="28"/>
        </w:rPr>
      </w:pPr>
      <w:r w:rsidRPr="00F6250D">
        <w:rPr>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w:t>
      </w:r>
      <w:r w:rsidR="00A133F4" w:rsidRPr="00F6250D">
        <w:rPr>
          <w:color w:val="000000" w:themeColor="text1"/>
          <w:sz w:val="28"/>
          <w:szCs w:val="28"/>
        </w:rPr>
        <w:t xml:space="preserve">статьи </w:t>
      </w:r>
      <w:r w:rsidR="00A133F4">
        <w:rPr>
          <w:color w:val="000000" w:themeColor="text1"/>
          <w:sz w:val="28"/>
          <w:szCs w:val="28"/>
        </w:rPr>
        <w:t xml:space="preserve">5.1 Градостроительного Кодекса </w:t>
      </w:r>
      <w:r w:rsidRPr="00F6250D">
        <w:rPr>
          <w:sz w:val="28"/>
          <w:szCs w:val="28"/>
        </w:rPr>
        <w:t>(далее - территория, в пределах которой проводятся общественные обсуждения), иными способами, обеспечивающими доступ участников общественных обсуждений слушаний к указанной информации.</w:t>
      </w:r>
    </w:p>
    <w:p w14:paraId="330EAF61" w14:textId="28D8291F"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течение всего периода размещения в соответствии с пунктом 2 части 4 и пунктом 2 части 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подлежащего рассмотрению на общественных обсуждениях,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Консультирование посетителей экспозиции осуществляется представителями администрации </w:t>
      </w:r>
      <w:r w:rsidR="00C33273" w:rsidRPr="00BA2ACF">
        <w:rPr>
          <w:rFonts w:eastAsiaTheme="majorEastAsia"/>
          <w:color w:val="auto"/>
          <w:sz w:val="28"/>
          <w:szCs w:val="28"/>
        </w:rPr>
        <w:t xml:space="preserve">Венгеровского района Новосибирской области </w:t>
      </w:r>
      <w:r w:rsidRPr="00F6250D">
        <w:rPr>
          <w:sz w:val="28"/>
          <w:szCs w:val="28"/>
        </w:rPr>
        <w:t>или созданного им коллегиального совещательного органа (далее - организатор общественных обсуждений) и (или) разработчика проекта, подлежащего рассмотрению на общественных обсуждениях.</w:t>
      </w:r>
    </w:p>
    <w:p w14:paraId="556AEA3D" w14:textId="7C4E6685"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период размещения в соответствии с пунктом 2 части 4 и пунктом 2 части 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подлежащего рассмотрению на общественных обсуждениях, и информационных материалов к нему и проведения экспозиции или экспозиций такого проекта участники </w:t>
      </w:r>
      <w:r w:rsidRPr="00F6250D">
        <w:rPr>
          <w:sz w:val="28"/>
          <w:szCs w:val="28"/>
        </w:rPr>
        <w:lastRenderedPageBreak/>
        <w:t xml:space="preserve">общественных обсуждений, прошедшие в соответствии с частью 12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идентификацию, имеют право вносить предложения и замечания, касающиеся такого проекта:</w:t>
      </w:r>
    </w:p>
    <w:p w14:paraId="01A90360" w14:textId="77777777"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официального сайта или информационных систем (в случае проведения общественных обсуждений);</w:t>
      </w:r>
    </w:p>
    <w:p w14:paraId="4AE629F4" w14:textId="66BFFE77" w:rsidR="001A7485" w:rsidRPr="00F6250D" w:rsidRDefault="001A7485" w:rsidP="001A7485">
      <w:pPr>
        <w:pStyle w:val="affb"/>
        <w:numPr>
          <w:ilvl w:val="0"/>
          <w:numId w:val="45"/>
        </w:numPr>
        <w:ind w:left="0" w:firstLine="709"/>
        <w:jc w:val="both"/>
        <w:rPr>
          <w:sz w:val="28"/>
          <w:szCs w:val="28"/>
        </w:rPr>
      </w:pPr>
      <w:r w:rsidRPr="00F6250D">
        <w:rPr>
          <w:sz w:val="28"/>
          <w:szCs w:val="28"/>
        </w:rPr>
        <w:t>в письменной форме или в форме электронного документа в адрес организатора общественных обсуждений;</w:t>
      </w:r>
    </w:p>
    <w:p w14:paraId="7AE4602F" w14:textId="6E9208B3"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записи в книге (журнале) учета посетителей экспозиции проекта, подлежащего рассмотрению на общественных обсуждениях.</w:t>
      </w:r>
    </w:p>
    <w:p w14:paraId="264AF685" w14:textId="7364A353"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Предложения и замечания, внесенные в соответствии с частью 10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подлежат регистрации, а также обязательному рассмотрению организатором общественных обсуждений, за исключением случая, предусмотренного частью 15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w:t>
      </w:r>
    </w:p>
    <w:p w14:paraId="24E00125" w14:textId="3C6D2A27"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Участники общественных обсуждений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0989E17" w14:textId="5FC8BA4B"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Не требуется представление указанных в части 12 </w:t>
      </w:r>
      <w:r w:rsidR="002077BB" w:rsidRPr="00F6250D">
        <w:rPr>
          <w:color w:val="000000" w:themeColor="text1"/>
          <w:sz w:val="28"/>
          <w:szCs w:val="28"/>
        </w:rPr>
        <w:t xml:space="preserve">статьи </w:t>
      </w:r>
      <w:r w:rsidR="002077BB">
        <w:rPr>
          <w:color w:val="000000" w:themeColor="text1"/>
          <w:sz w:val="28"/>
          <w:szCs w:val="28"/>
        </w:rPr>
        <w:t xml:space="preserve">5.1 Градостроительного Кодекса </w:t>
      </w:r>
      <w:r w:rsidRPr="00F6250D">
        <w:rPr>
          <w:sz w:val="28"/>
          <w:szCs w:val="28"/>
        </w:rPr>
        <w:t xml:space="preserve">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может использоваться единая система идентификации и аутентификации.</w:t>
      </w:r>
    </w:p>
    <w:p w14:paraId="39F5B44B" w14:textId="42F6EB04" w:rsidR="001A7485" w:rsidRPr="00F6250D" w:rsidRDefault="001A7485" w:rsidP="001A7485">
      <w:pPr>
        <w:pStyle w:val="affb"/>
        <w:numPr>
          <w:ilvl w:val="3"/>
          <w:numId w:val="40"/>
        </w:numPr>
        <w:ind w:left="0" w:firstLine="709"/>
        <w:jc w:val="both"/>
        <w:rPr>
          <w:sz w:val="28"/>
          <w:szCs w:val="28"/>
        </w:rPr>
      </w:pPr>
      <w:r w:rsidRPr="00F6250D">
        <w:rPr>
          <w:sz w:val="28"/>
          <w:szCs w:val="28"/>
        </w:rPr>
        <w:lastRenderedPageBreak/>
        <w:t>Обработка персональных данных участников общественных обсуждений осуществляется с учетом требований, установленных Федеральным законом от 27 июля 2006 года N 152-ФЗ "О персональных данных".</w:t>
      </w:r>
    </w:p>
    <w:p w14:paraId="22127638" w14:textId="15A2D1EC"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Предложения и замечания, внесенные в соответствии с частью 10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не рассматриваются в случае выявления факта представления участником общественных обсуждений недостоверных сведений.</w:t>
      </w:r>
    </w:p>
    <w:p w14:paraId="394DF512" w14:textId="46885F09"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Организатором общественных обсуждений обеспечивается равный доступ к проекту, подлежащему рассмотрению на общественных обсуждениях, всех участников общественных обсуждений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w:t>
      </w:r>
      <w:r w:rsidR="00786D74" w:rsidRPr="00F6250D">
        <w:rPr>
          <w:sz w:val="28"/>
          <w:szCs w:val="28"/>
        </w:rPr>
        <w:t>Новосибирской области</w:t>
      </w:r>
      <w:r w:rsidRPr="00F6250D">
        <w:rPr>
          <w:sz w:val="28"/>
          <w:szCs w:val="28"/>
        </w:rPr>
        <w:t xml:space="preserve">, администрации </w:t>
      </w:r>
      <w:r w:rsidR="00C33273" w:rsidRPr="00BA2ACF">
        <w:rPr>
          <w:rFonts w:eastAsiaTheme="majorEastAsia"/>
          <w:color w:val="auto"/>
          <w:sz w:val="28"/>
          <w:szCs w:val="28"/>
        </w:rPr>
        <w:t>Венгеровского района Новосибирской области</w:t>
      </w:r>
      <w:r w:rsidRPr="00F6250D">
        <w:rPr>
          <w:sz w:val="28"/>
          <w:szCs w:val="28"/>
        </w:rPr>
        <w:t>, подведомственных им организаций).</w:t>
      </w:r>
    </w:p>
    <w:p w14:paraId="7EBF8C40"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Официальный сайт и (или) информационные системы должны обеспечивать возможность:</w:t>
      </w:r>
    </w:p>
    <w:p w14:paraId="157475DA" w14:textId="77777777" w:rsidR="001A7485" w:rsidRPr="00F6250D" w:rsidRDefault="001A7485" w:rsidP="001A7485">
      <w:pPr>
        <w:pStyle w:val="affb"/>
        <w:numPr>
          <w:ilvl w:val="0"/>
          <w:numId w:val="46"/>
        </w:numPr>
        <w:ind w:left="0" w:firstLine="709"/>
        <w:jc w:val="both"/>
        <w:rPr>
          <w:sz w:val="28"/>
          <w:szCs w:val="28"/>
        </w:rPr>
      </w:pPr>
      <w:r w:rsidRPr="00F6250D">
        <w:rPr>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2FD9F6C0" w14:textId="77777777" w:rsidR="001A7485" w:rsidRPr="00F6250D" w:rsidRDefault="001A7485" w:rsidP="001A7485">
      <w:pPr>
        <w:pStyle w:val="affb"/>
        <w:numPr>
          <w:ilvl w:val="0"/>
          <w:numId w:val="46"/>
        </w:numPr>
        <w:ind w:left="0" w:firstLine="709"/>
        <w:jc w:val="both"/>
        <w:rPr>
          <w:sz w:val="28"/>
          <w:szCs w:val="28"/>
        </w:rPr>
      </w:pPr>
      <w:r w:rsidRPr="00F6250D">
        <w:rPr>
          <w:sz w:val="28"/>
          <w:szCs w:val="28"/>
        </w:rPr>
        <w:t>представления информации о результатах общественных обсуждений, количестве участников общественных обсуждений.</w:t>
      </w:r>
    </w:p>
    <w:p w14:paraId="57DBF353" w14:textId="078269E9" w:rsidR="001A7485" w:rsidRPr="00F6250D" w:rsidRDefault="001A7485" w:rsidP="001A7485">
      <w:pPr>
        <w:pStyle w:val="affb"/>
        <w:numPr>
          <w:ilvl w:val="3"/>
          <w:numId w:val="40"/>
        </w:numPr>
        <w:ind w:left="0" w:firstLine="709"/>
        <w:jc w:val="both"/>
        <w:rPr>
          <w:sz w:val="28"/>
          <w:szCs w:val="28"/>
        </w:rPr>
      </w:pPr>
      <w:r w:rsidRPr="00F6250D">
        <w:rPr>
          <w:sz w:val="28"/>
          <w:szCs w:val="28"/>
        </w:rPr>
        <w:t>Организатор общественных обсуждений подготавливает и оформляет протокол общественных обсуждений, в котором указываются:</w:t>
      </w:r>
    </w:p>
    <w:p w14:paraId="2C128D3F" w14:textId="3125C0CC" w:rsidR="001A7485" w:rsidRPr="00F6250D" w:rsidRDefault="001A7485" w:rsidP="001A7485">
      <w:pPr>
        <w:pStyle w:val="affb"/>
        <w:numPr>
          <w:ilvl w:val="0"/>
          <w:numId w:val="47"/>
        </w:numPr>
        <w:ind w:left="0" w:firstLine="709"/>
        <w:jc w:val="both"/>
        <w:rPr>
          <w:sz w:val="28"/>
          <w:szCs w:val="28"/>
        </w:rPr>
      </w:pPr>
      <w:r w:rsidRPr="00F6250D">
        <w:rPr>
          <w:sz w:val="28"/>
          <w:szCs w:val="28"/>
        </w:rPr>
        <w:t>дата оформления протокола общественных обсуждений;</w:t>
      </w:r>
    </w:p>
    <w:p w14:paraId="5EC17869" w14:textId="106231F2"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об организаторе общественных обсуждений;</w:t>
      </w:r>
    </w:p>
    <w:p w14:paraId="3F353BC5" w14:textId="2222D09B"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содержащаяся в опубликованном оповещении о начале общественных обсуждений, дата и источник его опубликования;</w:t>
      </w:r>
    </w:p>
    <w:p w14:paraId="7842D66B" w14:textId="7F8FFF90"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 сроке, в течение которого принимались предложения и замечания участников общественных обсуждений, о территории, в пределах которой проводятся общественные обсуждения;</w:t>
      </w:r>
    </w:p>
    <w:p w14:paraId="3728CF9E" w14:textId="453A3914" w:rsidR="001A7485" w:rsidRPr="00F6250D" w:rsidRDefault="001A7485" w:rsidP="001A7485">
      <w:pPr>
        <w:pStyle w:val="affb"/>
        <w:numPr>
          <w:ilvl w:val="0"/>
          <w:numId w:val="47"/>
        </w:numPr>
        <w:ind w:left="0" w:firstLine="709"/>
        <w:jc w:val="both"/>
        <w:rPr>
          <w:sz w:val="28"/>
          <w:szCs w:val="28"/>
        </w:rPr>
      </w:pPr>
      <w:r w:rsidRPr="00F6250D">
        <w:rPr>
          <w:sz w:val="28"/>
          <w:szCs w:val="28"/>
        </w:rPr>
        <w:t>все предложения и замечания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w:t>
      </w:r>
    </w:p>
    <w:p w14:paraId="33B1A6E8" w14:textId="089F77CC"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К протоколу общественных обсуждений прилагается перечень принявших участие в рассмотрении проекта участников общественных обсуждений, включающий в себя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w:t>
      </w:r>
      <w:r w:rsidRPr="00F6250D">
        <w:rPr>
          <w:sz w:val="28"/>
          <w:szCs w:val="28"/>
        </w:rPr>
        <w:lastRenderedPageBreak/>
        <w:t>основной государственный регистрационный номер, место нахождения и адрес - для юридических лиц).</w:t>
      </w:r>
    </w:p>
    <w:p w14:paraId="415CE933" w14:textId="23CD2F32"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 общественных обсуждений, который внес предложения и замечания, касающиеся проекта, рассмотренного на общественных обсуждениях, имеет право получить выписку из протокола общественных обсуждений, содержащую внесенные этим участником предложения и замечания.</w:t>
      </w:r>
    </w:p>
    <w:p w14:paraId="246B17FB" w14:textId="7EBCD956" w:rsidR="001A7485" w:rsidRPr="00F6250D" w:rsidRDefault="001A7485" w:rsidP="001A7485">
      <w:pPr>
        <w:pStyle w:val="affb"/>
        <w:numPr>
          <w:ilvl w:val="3"/>
          <w:numId w:val="40"/>
        </w:numPr>
        <w:ind w:left="0" w:firstLine="709"/>
        <w:jc w:val="both"/>
        <w:rPr>
          <w:sz w:val="28"/>
          <w:szCs w:val="28"/>
        </w:rPr>
      </w:pPr>
      <w:r w:rsidRPr="00F6250D">
        <w:rPr>
          <w:sz w:val="28"/>
          <w:szCs w:val="28"/>
        </w:rPr>
        <w:t>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w:t>
      </w:r>
    </w:p>
    <w:p w14:paraId="3B83B27A" w14:textId="2DEAB620" w:rsidR="001A7485" w:rsidRPr="00F6250D" w:rsidRDefault="001A7485" w:rsidP="001A7485">
      <w:pPr>
        <w:pStyle w:val="affb"/>
        <w:numPr>
          <w:ilvl w:val="3"/>
          <w:numId w:val="40"/>
        </w:numPr>
        <w:ind w:left="0" w:firstLine="709"/>
        <w:jc w:val="both"/>
        <w:rPr>
          <w:sz w:val="28"/>
          <w:szCs w:val="28"/>
        </w:rPr>
      </w:pPr>
      <w:r w:rsidRPr="00F6250D">
        <w:rPr>
          <w:sz w:val="28"/>
          <w:szCs w:val="28"/>
        </w:rPr>
        <w:t>В заключении о результатах общественных обсуждений должны быть указаны:</w:t>
      </w:r>
    </w:p>
    <w:p w14:paraId="4662D84C" w14:textId="2059A319" w:rsidR="001A7485" w:rsidRPr="00F6250D" w:rsidRDefault="001A7485" w:rsidP="001A7485">
      <w:pPr>
        <w:pStyle w:val="affb"/>
        <w:numPr>
          <w:ilvl w:val="0"/>
          <w:numId w:val="48"/>
        </w:numPr>
        <w:ind w:left="0" w:firstLine="709"/>
        <w:jc w:val="both"/>
        <w:rPr>
          <w:sz w:val="28"/>
          <w:szCs w:val="28"/>
        </w:rPr>
      </w:pPr>
      <w:r w:rsidRPr="00F6250D">
        <w:rPr>
          <w:sz w:val="28"/>
          <w:szCs w:val="28"/>
        </w:rPr>
        <w:t>дата оформления заключения о результатах общественных обсуждений;</w:t>
      </w:r>
    </w:p>
    <w:p w14:paraId="5910BD9D" w14:textId="36F0AD55" w:rsidR="001A7485" w:rsidRPr="00F6250D" w:rsidRDefault="001A7485" w:rsidP="001A7485">
      <w:pPr>
        <w:pStyle w:val="affb"/>
        <w:numPr>
          <w:ilvl w:val="0"/>
          <w:numId w:val="48"/>
        </w:numPr>
        <w:ind w:left="0" w:firstLine="709"/>
        <w:jc w:val="both"/>
        <w:rPr>
          <w:sz w:val="28"/>
          <w:szCs w:val="28"/>
        </w:rPr>
      </w:pPr>
      <w:r w:rsidRPr="00F6250D">
        <w:rPr>
          <w:sz w:val="28"/>
          <w:szCs w:val="28"/>
        </w:rPr>
        <w:t>наименование проекта, рассмотренного на общественных обсуждениях, сведения о количестве участников общественных обсуждений, которые приняли участие в общественных обсуждениях;</w:t>
      </w:r>
    </w:p>
    <w:p w14:paraId="7247205A" w14:textId="21526698" w:rsidR="001A7485" w:rsidRPr="00F6250D" w:rsidRDefault="001A7485" w:rsidP="001A7485">
      <w:pPr>
        <w:pStyle w:val="affb"/>
        <w:numPr>
          <w:ilvl w:val="0"/>
          <w:numId w:val="48"/>
        </w:numPr>
        <w:ind w:left="0" w:firstLine="709"/>
        <w:jc w:val="both"/>
        <w:rPr>
          <w:sz w:val="28"/>
          <w:szCs w:val="28"/>
        </w:rPr>
      </w:pPr>
      <w:r w:rsidRPr="00F6250D">
        <w:rPr>
          <w:sz w:val="28"/>
          <w:szCs w:val="28"/>
        </w:rPr>
        <w:t>реквизиты протокола общественных обсуждений, на основании которого подготовлено заключение о результатах общественных обсуждений;</w:t>
      </w:r>
    </w:p>
    <w:p w14:paraId="2DB10140" w14:textId="4F0038FE" w:rsidR="001A7485" w:rsidRPr="00F6250D" w:rsidRDefault="001A7485" w:rsidP="001A7485">
      <w:pPr>
        <w:pStyle w:val="affb"/>
        <w:numPr>
          <w:ilvl w:val="0"/>
          <w:numId w:val="48"/>
        </w:numPr>
        <w:ind w:left="0" w:firstLine="709"/>
        <w:jc w:val="both"/>
        <w:rPr>
          <w:sz w:val="28"/>
          <w:szCs w:val="28"/>
        </w:rPr>
      </w:pPr>
      <w:r w:rsidRPr="00F6250D">
        <w:rPr>
          <w:sz w:val="28"/>
          <w:szCs w:val="28"/>
        </w:rPr>
        <w:t>содержание внесенных предложений и замечаний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w:t>
      </w:r>
    </w:p>
    <w:p w14:paraId="7A89C518" w14:textId="4F696478" w:rsidR="001A7485" w:rsidRPr="00F6250D" w:rsidRDefault="001A7485" w:rsidP="001A7485">
      <w:pPr>
        <w:pStyle w:val="affb"/>
        <w:numPr>
          <w:ilvl w:val="0"/>
          <w:numId w:val="48"/>
        </w:numPr>
        <w:ind w:left="0" w:firstLine="709"/>
        <w:jc w:val="both"/>
        <w:rPr>
          <w:sz w:val="28"/>
          <w:szCs w:val="28"/>
        </w:rPr>
      </w:pPr>
      <w:r w:rsidRPr="00F6250D">
        <w:rPr>
          <w:sz w:val="28"/>
          <w:szCs w:val="28"/>
        </w:rPr>
        <w:t>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w:t>
      </w:r>
    </w:p>
    <w:p w14:paraId="125B298D" w14:textId="19403713" w:rsidR="001A7485" w:rsidRPr="00F6250D" w:rsidRDefault="001A7485" w:rsidP="001A7485">
      <w:pPr>
        <w:pStyle w:val="affb"/>
        <w:numPr>
          <w:ilvl w:val="3"/>
          <w:numId w:val="40"/>
        </w:numPr>
        <w:ind w:left="0" w:firstLine="709"/>
        <w:jc w:val="both"/>
        <w:rPr>
          <w:sz w:val="28"/>
          <w:szCs w:val="28"/>
        </w:rPr>
      </w:pPr>
      <w:r w:rsidRPr="00F6250D">
        <w:rPr>
          <w:sz w:val="28"/>
          <w:szCs w:val="28"/>
        </w:rPr>
        <w:t>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4E55B534" w14:textId="5A0992A8" w:rsidR="001A7485" w:rsidRPr="00F6250D" w:rsidRDefault="004D405C" w:rsidP="00CA2543">
      <w:pPr>
        <w:pStyle w:val="affb"/>
        <w:numPr>
          <w:ilvl w:val="3"/>
          <w:numId w:val="40"/>
        </w:numPr>
        <w:ind w:left="0" w:firstLine="709"/>
        <w:jc w:val="both"/>
        <w:rPr>
          <w:sz w:val="28"/>
          <w:szCs w:val="28"/>
        </w:rPr>
      </w:pPr>
      <w:r w:rsidRPr="00F6250D">
        <w:rPr>
          <w:sz w:val="28"/>
          <w:szCs w:val="28"/>
        </w:rPr>
        <w:t xml:space="preserve">Уставом </w:t>
      </w:r>
      <w:r w:rsidR="00C33273" w:rsidRPr="00BA2ACF">
        <w:rPr>
          <w:rFonts w:eastAsiaTheme="majorEastAsia"/>
          <w:color w:val="auto"/>
          <w:sz w:val="28"/>
          <w:szCs w:val="28"/>
        </w:rPr>
        <w:t xml:space="preserve">Венгеровского района Новосибирской области </w:t>
      </w:r>
      <w:r w:rsidR="001A7485" w:rsidRPr="00F6250D">
        <w:rPr>
          <w:sz w:val="28"/>
          <w:szCs w:val="28"/>
        </w:rPr>
        <w:t xml:space="preserve">и (или) нормативным правовым актом </w:t>
      </w:r>
      <w:r w:rsidR="00CA2543" w:rsidRPr="00F6250D">
        <w:rPr>
          <w:sz w:val="28"/>
          <w:szCs w:val="28"/>
        </w:rPr>
        <w:t>Совета депутатов</w:t>
      </w:r>
      <w:r w:rsidR="001A7485" w:rsidRPr="00F6250D">
        <w:rPr>
          <w:sz w:val="28"/>
          <w:szCs w:val="28"/>
        </w:rPr>
        <w:t xml:space="preserve"> </w:t>
      </w:r>
      <w:r w:rsidR="00B44DA5" w:rsidRPr="00BA2ACF">
        <w:rPr>
          <w:rFonts w:eastAsiaTheme="majorEastAsia"/>
          <w:color w:val="auto"/>
          <w:sz w:val="28"/>
          <w:szCs w:val="28"/>
        </w:rPr>
        <w:t>Венгеровского района Новосибирской области</w:t>
      </w:r>
      <w:r w:rsidR="00B44DA5" w:rsidRPr="00F6250D">
        <w:rPr>
          <w:sz w:val="28"/>
          <w:szCs w:val="28"/>
        </w:rPr>
        <w:t xml:space="preserve"> </w:t>
      </w:r>
      <w:r w:rsidR="001A7485" w:rsidRPr="00F6250D">
        <w:rPr>
          <w:sz w:val="28"/>
          <w:szCs w:val="28"/>
        </w:rPr>
        <w:t>на основании положений Градостроительного кодекса Российской Федерации определяются:</w:t>
      </w:r>
    </w:p>
    <w:p w14:paraId="49156175" w14:textId="4F8D8175"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организации и проведения общественных обсуждений по проектам;</w:t>
      </w:r>
    </w:p>
    <w:p w14:paraId="5448AFFA" w14:textId="02AC5022" w:rsidR="001A7485" w:rsidRPr="00F6250D" w:rsidRDefault="001A7485" w:rsidP="001A7485">
      <w:pPr>
        <w:pStyle w:val="affb"/>
        <w:numPr>
          <w:ilvl w:val="0"/>
          <w:numId w:val="49"/>
        </w:numPr>
        <w:ind w:left="0" w:firstLine="709"/>
        <w:jc w:val="both"/>
        <w:rPr>
          <w:sz w:val="28"/>
          <w:szCs w:val="28"/>
        </w:rPr>
      </w:pPr>
      <w:r w:rsidRPr="00F6250D">
        <w:rPr>
          <w:sz w:val="28"/>
          <w:szCs w:val="28"/>
        </w:rPr>
        <w:t>организатор общественных обсуждений;</w:t>
      </w:r>
    </w:p>
    <w:p w14:paraId="0393E7EF" w14:textId="278AC7AC" w:rsidR="001A7485" w:rsidRPr="00F6250D" w:rsidRDefault="001A7485" w:rsidP="001A7485">
      <w:pPr>
        <w:pStyle w:val="affb"/>
        <w:numPr>
          <w:ilvl w:val="0"/>
          <w:numId w:val="49"/>
        </w:numPr>
        <w:ind w:left="0" w:firstLine="709"/>
        <w:jc w:val="both"/>
        <w:rPr>
          <w:sz w:val="28"/>
          <w:szCs w:val="28"/>
        </w:rPr>
      </w:pPr>
      <w:r w:rsidRPr="00F6250D">
        <w:rPr>
          <w:sz w:val="28"/>
          <w:szCs w:val="28"/>
        </w:rPr>
        <w:t>срок проведения общественных обсуждений;</w:t>
      </w:r>
    </w:p>
    <w:p w14:paraId="5C3574B2"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официальный сайт и (или) информационные системы;</w:t>
      </w:r>
    </w:p>
    <w:p w14:paraId="09CAA556" w14:textId="121AE87B" w:rsidR="001A7485" w:rsidRPr="00F6250D" w:rsidRDefault="001A7485" w:rsidP="001A7485">
      <w:pPr>
        <w:pStyle w:val="affb"/>
        <w:numPr>
          <w:ilvl w:val="0"/>
          <w:numId w:val="49"/>
        </w:numPr>
        <w:ind w:left="0" w:firstLine="709"/>
        <w:jc w:val="both"/>
        <w:rPr>
          <w:sz w:val="28"/>
          <w:szCs w:val="28"/>
        </w:rPr>
      </w:pPr>
      <w:r w:rsidRPr="00F6250D">
        <w:rPr>
          <w:sz w:val="28"/>
          <w:szCs w:val="28"/>
        </w:rPr>
        <w:lastRenderedPageBreak/>
        <w:t>требования к информационным стендам, на которых размещаются оповещения о начале общественных обсуждений;</w:t>
      </w:r>
    </w:p>
    <w:p w14:paraId="3E359176" w14:textId="5312C0F3" w:rsidR="001A7485" w:rsidRPr="00F6250D" w:rsidRDefault="001A7485" w:rsidP="001A7485">
      <w:pPr>
        <w:pStyle w:val="affb"/>
        <w:numPr>
          <w:ilvl w:val="0"/>
          <w:numId w:val="49"/>
        </w:numPr>
        <w:ind w:left="0" w:firstLine="709"/>
        <w:jc w:val="both"/>
        <w:rPr>
          <w:sz w:val="28"/>
          <w:szCs w:val="28"/>
        </w:rPr>
      </w:pPr>
      <w:r w:rsidRPr="00F6250D">
        <w:rPr>
          <w:sz w:val="28"/>
          <w:szCs w:val="28"/>
        </w:rPr>
        <w:t>форма оповещения о начале общественных обсуждений, порядок подготовки и форма протокола общественных обсуждений, порядок подготовки и форма заключения о результатах общественных обсуждений;</w:t>
      </w:r>
    </w:p>
    <w:p w14:paraId="281A1EB4" w14:textId="1E371CAF"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проведения экспозиции проекта, подлежащего рассмотрению на общественных обсуждениях, а также порядок консультирования посетителей экспозиции проекта, подлежащего рассмотрению на общественных обсуждениях.</w:t>
      </w:r>
    </w:p>
    <w:p w14:paraId="0D18BA22" w14:textId="4FAE2FF9"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Срок проведения общественных обсуждений по проектам правил благоустройства территорий со дня опубликования оповещения о начале общественных обсуждений до дня опубликования заключения о результатах общественных обсуждений определяется уставом </w:t>
      </w:r>
      <w:r w:rsidR="00C33273" w:rsidRPr="00BA2ACF">
        <w:rPr>
          <w:rFonts w:eastAsiaTheme="majorEastAsia"/>
          <w:color w:val="auto"/>
          <w:sz w:val="28"/>
          <w:szCs w:val="28"/>
        </w:rPr>
        <w:t>Венгеровского района Новосибирской области</w:t>
      </w:r>
      <w:r w:rsidRPr="00F6250D">
        <w:rPr>
          <w:sz w:val="28"/>
          <w:szCs w:val="28"/>
        </w:rPr>
        <w:t xml:space="preserve">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8A95C8F" w14:textId="575D7F94"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случае, если для реализации решения о комплексном развитии территории требуется внесение изменений в генеральный план </w:t>
      </w:r>
      <w:proofErr w:type="spellStart"/>
      <w:r w:rsidR="001142D1">
        <w:rPr>
          <w:sz w:val="28"/>
          <w:szCs w:val="28"/>
        </w:rPr>
        <w:t>Новотартасского</w:t>
      </w:r>
      <w:proofErr w:type="spellEnd"/>
      <w:r w:rsidR="00786D74" w:rsidRPr="00F6250D">
        <w:rPr>
          <w:sz w:val="28"/>
          <w:szCs w:val="28"/>
        </w:rPr>
        <w:t xml:space="preserve"> сельсовета</w:t>
      </w:r>
      <w:r w:rsidRPr="00F6250D">
        <w:rPr>
          <w:sz w:val="28"/>
          <w:szCs w:val="28"/>
        </w:rPr>
        <w:t xml:space="preserve"> по решению </w:t>
      </w:r>
      <w:r w:rsidR="004D405C" w:rsidRPr="00F6250D">
        <w:rPr>
          <w:sz w:val="28"/>
          <w:szCs w:val="28"/>
        </w:rPr>
        <w:t xml:space="preserve">главы </w:t>
      </w:r>
      <w:r w:rsidR="00C53F40">
        <w:rPr>
          <w:sz w:val="28"/>
          <w:szCs w:val="28"/>
        </w:rPr>
        <w:t>Венгеровского</w:t>
      </w:r>
      <w:r w:rsidR="004D405C" w:rsidRPr="00F6250D">
        <w:rPr>
          <w:sz w:val="28"/>
          <w:szCs w:val="28"/>
        </w:rPr>
        <w:t xml:space="preserve"> района </w:t>
      </w:r>
      <w:r w:rsidR="00A64BE8" w:rsidRPr="00A64BE8">
        <w:rPr>
          <w:sz w:val="28"/>
          <w:szCs w:val="28"/>
        </w:rPr>
        <w:t>допускается одновременное проведение общественных обсуждений по проектам, предусматривающим внесение изменений в генеральный план поселения</w:t>
      </w:r>
      <w:r w:rsidR="00A64BE8">
        <w:rPr>
          <w:sz w:val="28"/>
          <w:szCs w:val="28"/>
        </w:rPr>
        <w:t xml:space="preserve"> </w:t>
      </w:r>
      <w:r w:rsidR="00A64BE8" w:rsidRPr="00A64BE8">
        <w:rPr>
          <w:sz w:val="28"/>
          <w:szCs w:val="28"/>
        </w:rPr>
        <w:t>и по проекту документации по планировке территории, подлежащей комплексному развитию.</w:t>
      </w:r>
    </w:p>
    <w:p w14:paraId="645081E2" w14:textId="77777777" w:rsidR="001A7485" w:rsidRPr="00F6250D" w:rsidRDefault="001A7485" w:rsidP="001A7485">
      <w:pPr>
        <w:jc w:val="both"/>
        <w:rPr>
          <w:sz w:val="28"/>
          <w:szCs w:val="28"/>
        </w:rPr>
      </w:pPr>
    </w:p>
    <w:p w14:paraId="7F93B42F" w14:textId="77777777" w:rsidR="001A7485" w:rsidRPr="00F6250D" w:rsidRDefault="001A7485" w:rsidP="001A7485">
      <w:pPr>
        <w:tabs>
          <w:tab w:val="left" w:pos="1134"/>
        </w:tabs>
        <w:ind w:left="708"/>
        <w:jc w:val="both"/>
        <w:rPr>
          <w:sz w:val="28"/>
          <w:szCs w:val="28"/>
          <w:u w:color="FFFFFF"/>
        </w:rPr>
        <w:sectPr w:rsidR="001A7485" w:rsidRPr="00F6250D" w:rsidSect="00CB11CC">
          <w:pgSz w:w="11906" w:h="16838"/>
          <w:pgMar w:top="1418" w:right="850" w:bottom="1134" w:left="1701" w:header="708" w:footer="708" w:gutter="0"/>
          <w:cols w:space="720"/>
        </w:sectPr>
      </w:pPr>
    </w:p>
    <w:p w14:paraId="22D9F492" w14:textId="04BBD533" w:rsidR="00557935" w:rsidRPr="00F6250D" w:rsidRDefault="004A19BB" w:rsidP="004A19BB">
      <w:pPr>
        <w:pStyle w:val="2"/>
        <w:spacing w:after="240"/>
        <w:jc w:val="center"/>
        <w:rPr>
          <w:rFonts w:ascii="Times New Roman" w:hAnsi="Times New Roman"/>
          <w:bCs/>
          <w:i w:val="0"/>
          <w:color w:val="auto"/>
          <w:szCs w:val="28"/>
        </w:rPr>
      </w:pPr>
      <w:bookmarkStart w:id="43" w:name="_Toc170201273"/>
      <w:r w:rsidRPr="00F6250D">
        <w:rPr>
          <w:rFonts w:ascii="Times New Roman" w:hAnsi="Times New Roman"/>
          <w:bCs/>
          <w:i w:val="0"/>
          <w:color w:val="auto"/>
          <w:szCs w:val="28"/>
        </w:rPr>
        <w:lastRenderedPageBreak/>
        <w:t>ГЛАВА</w:t>
      </w:r>
      <w:r w:rsidR="00557935" w:rsidRPr="00F6250D">
        <w:rPr>
          <w:rFonts w:ascii="Times New Roman" w:hAnsi="Times New Roman"/>
          <w:bCs/>
          <w:i w:val="0"/>
          <w:color w:val="auto"/>
          <w:szCs w:val="28"/>
        </w:rPr>
        <w:t xml:space="preserve"> </w:t>
      </w:r>
      <w:r w:rsidR="00EF4D24" w:rsidRPr="00F6250D">
        <w:rPr>
          <w:rFonts w:ascii="Times New Roman" w:hAnsi="Times New Roman"/>
          <w:bCs/>
          <w:i w:val="0"/>
          <w:color w:val="auto"/>
          <w:szCs w:val="28"/>
          <w:lang w:val="en-US"/>
        </w:rPr>
        <w:t>VI</w:t>
      </w:r>
      <w:r w:rsidR="00557935" w:rsidRPr="00F6250D">
        <w:rPr>
          <w:rFonts w:ascii="Times New Roman" w:hAnsi="Times New Roman"/>
          <w:bCs/>
          <w:i w:val="0"/>
          <w:color w:val="auto"/>
          <w:szCs w:val="28"/>
        </w:rPr>
        <w:t>. Положения о внесении изменений в правила землепользования и застройки</w:t>
      </w:r>
      <w:bookmarkEnd w:id="23"/>
      <w:bookmarkEnd w:id="43"/>
    </w:p>
    <w:p w14:paraId="4C922309" w14:textId="51C3FA4D" w:rsidR="00557554" w:rsidRPr="00F6250D" w:rsidRDefault="00557554" w:rsidP="0074599F">
      <w:pPr>
        <w:pStyle w:val="3"/>
        <w:keepLines/>
        <w:spacing w:after="240"/>
        <w:jc w:val="center"/>
        <w:rPr>
          <w:rFonts w:ascii="Times New Roman" w:eastAsiaTheme="majorEastAsia" w:hAnsi="Times New Roman"/>
          <w:color w:val="auto"/>
          <w:sz w:val="28"/>
          <w:szCs w:val="28"/>
        </w:rPr>
      </w:pPr>
      <w:bookmarkStart w:id="44" w:name="_Toc101178769"/>
      <w:bookmarkStart w:id="45" w:name="_Toc170201274"/>
      <w:r w:rsidRPr="00F6250D">
        <w:rPr>
          <w:rFonts w:ascii="Times New Roman" w:eastAsiaTheme="majorEastAsia" w:hAnsi="Times New Roman"/>
          <w:color w:val="auto"/>
          <w:sz w:val="28"/>
          <w:szCs w:val="28"/>
        </w:rPr>
        <w:t xml:space="preserve">Статья </w:t>
      </w:r>
      <w:r w:rsidR="00BA2ACF">
        <w:rPr>
          <w:rFonts w:ascii="Times New Roman" w:eastAsiaTheme="majorEastAsia" w:hAnsi="Times New Roman"/>
          <w:color w:val="auto"/>
          <w:sz w:val="28"/>
          <w:szCs w:val="28"/>
        </w:rPr>
        <w:t>13</w:t>
      </w:r>
      <w:r w:rsidRPr="00F6250D">
        <w:rPr>
          <w:rFonts w:ascii="Times New Roman" w:eastAsiaTheme="majorEastAsia" w:hAnsi="Times New Roman"/>
          <w:color w:val="auto"/>
          <w:sz w:val="28"/>
          <w:szCs w:val="28"/>
        </w:rPr>
        <w:t>. Порядок внесения изменений в правила землепользования и застройки</w:t>
      </w:r>
      <w:bookmarkEnd w:id="44"/>
      <w:bookmarkEnd w:id="45"/>
    </w:p>
    <w:p w14:paraId="1D56EB4F" w14:textId="53B8D258" w:rsidR="00557554" w:rsidRPr="00F6250D" w:rsidRDefault="00557554" w:rsidP="003D4FD3">
      <w:pPr>
        <w:pStyle w:val="affb"/>
        <w:numPr>
          <w:ilvl w:val="0"/>
          <w:numId w:val="65"/>
        </w:numPr>
        <w:ind w:left="0" w:firstLine="709"/>
        <w:jc w:val="both"/>
        <w:rPr>
          <w:sz w:val="28"/>
          <w:szCs w:val="28"/>
        </w:rPr>
      </w:pPr>
      <w:r w:rsidRPr="00F6250D">
        <w:rPr>
          <w:sz w:val="28"/>
          <w:szCs w:val="28"/>
        </w:rPr>
        <w:t xml:space="preserve">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w:t>
      </w:r>
      <w:r w:rsidR="0000601A" w:rsidRPr="003D4FD3">
        <w:rPr>
          <w:sz w:val="28"/>
          <w:szCs w:val="28"/>
        </w:rPr>
        <w:t>установленных статьей 33 Градостроительного кодекса Российской Федерации</w:t>
      </w:r>
      <w:r w:rsidRPr="00F6250D">
        <w:rPr>
          <w:sz w:val="28"/>
          <w:szCs w:val="28"/>
        </w:rPr>
        <w:t>.</w:t>
      </w:r>
    </w:p>
    <w:p w14:paraId="2A8E03C7" w14:textId="784F40E1" w:rsidR="00557554" w:rsidRPr="00F6250D" w:rsidRDefault="00557554" w:rsidP="003D4FD3">
      <w:pPr>
        <w:pStyle w:val="affb"/>
        <w:numPr>
          <w:ilvl w:val="0"/>
          <w:numId w:val="65"/>
        </w:numPr>
        <w:ind w:left="0" w:firstLine="709"/>
        <w:jc w:val="both"/>
        <w:rPr>
          <w:sz w:val="28"/>
          <w:szCs w:val="28"/>
        </w:rPr>
      </w:pPr>
      <w:r w:rsidRPr="00F6250D">
        <w:rPr>
          <w:sz w:val="28"/>
          <w:szCs w:val="28"/>
        </w:rPr>
        <w:t xml:space="preserve">Основаниями для рассмотрения администрацией </w:t>
      </w:r>
      <w:r w:rsidR="00C33273" w:rsidRPr="00BA2ACF">
        <w:rPr>
          <w:rFonts w:eastAsiaTheme="majorEastAsia"/>
          <w:color w:val="auto"/>
          <w:sz w:val="28"/>
          <w:szCs w:val="28"/>
        </w:rPr>
        <w:t>Венгеровского района Новосибирской области</w:t>
      </w:r>
      <w:r w:rsidRPr="00F6250D">
        <w:rPr>
          <w:sz w:val="28"/>
          <w:szCs w:val="28"/>
        </w:rPr>
        <w:t xml:space="preserve"> вопроса о внесении изменений в правила землепользования и застройки являются:</w:t>
      </w:r>
    </w:p>
    <w:p w14:paraId="2533A71C" w14:textId="3DE38944" w:rsidR="00557554" w:rsidRPr="00F6250D" w:rsidRDefault="00557554" w:rsidP="00557554">
      <w:pPr>
        <w:ind w:firstLine="709"/>
        <w:jc w:val="both"/>
        <w:rPr>
          <w:sz w:val="28"/>
          <w:szCs w:val="28"/>
        </w:rPr>
      </w:pPr>
      <w:r w:rsidRPr="002A6508">
        <w:rPr>
          <w:sz w:val="28"/>
          <w:szCs w:val="28"/>
        </w:rPr>
        <w:t xml:space="preserve">1) несоответствие правил землепользования и застройки генеральному плану </w:t>
      </w:r>
      <w:proofErr w:type="spellStart"/>
      <w:r w:rsidR="001142D1">
        <w:rPr>
          <w:sz w:val="28"/>
          <w:szCs w:val="28"/>
        </w:rPr>
        <w:t>Новотартасского</w:t>
      </w:r>
      <w:proofErr w:type="spellEnd"/>
      <w:r w:rsidR="00786D74" w:rsidRPr="002A6508">
        <w:rPr>
          <w:sz w:val="28"/>
          <w:szCs w:val="28"/>
        </w:rPr>
        <w:t xml:space="preserve"> сельсовета</w:t>
      </w:r>
      <w:r w:rsidRPr="002A6508">
        <w:rPr>
          <w:sz w:val="28"/>
          <w:szCs w:val="28"/>
        </w:rPr>
        <w:t xml:space="preserve">, схеме территориального планирования </w:t>
      </w:r>
      <w:r w:rsidR="00C53F40">
        <w:rPr>
          <w:sz w:val="28"/>
          <w:szCs w:val="28"/>
        </w:rPr>
        <w:t>Венгеровского</w:t>
      </w:r>
      <w:r w:rsidRPr="002A6508">
        <w:rPr>
          <w:sz w:val="28"/>
          <w:szCs w:val="28"/>
        </w:rPr>
        <w:t xml:space="preserve"> района</w:t>
      </w:r>
      <w:r w:rsidR="0000601A" w:rsidRPr="002A6508">
        <w:rPr>
          <w:sz w:val="28"/>
          <w:szCs w:val="28"/>
        </w:rPr>
        <w:t xml:space="preserve"> Новосибирской области</w:t>
      </w:r>
      <w:r w:rsidRPr="002A6508">
        <w:rPr>
          <w:sz w:val="28"/>
          <w:szCs w:val="28"/>
        </w:rPr>
        <w:t xml:space="preserve">, возникшее в результате внесения в </w:t>
      </w:r>
      <w:r w:rsidR="00127E6B" w:rsidRPr="002A6508">
        <w:rPr>
          <w:sz w:val="28"/>
          <w:szCs w:val="28"/>
        </w:rPr>
        <w:t>данный</w:t>
      </w:r>
      <w:r w:rsidRPr="002A6508">
        <w:rPr>
          <w:sz w:val="28"/>
          <w:szCs w:val="28"/>
        </w:rPr>
        <w:t xml:space="preserve"> генеральны</w:t>
      </w:r>
      <w:r w:rsidR="00127E6B" w:rsidRPr="002A6508">
        <w:rPr>
          <w:sz w:val="28"/>
          <w:szCs w:val="28"/>
        </w:rPr>
        <w:t>й</w:t>
      </w:r>
      <w:r w:rsidRPr="002A6508">
        <w:rPr>
          <w:sz w:val="28"/>
          <w:szCs w:val="28"/>
        </w:rPr>
        <w:t xml:space="preserve"> план или схему территориального планирования </w:t>
      </w:r>
      <w:r w:rsidR="00C53F40">
        <w:rPr>
          <w:sz w:val="28"/>
          <w:szCs w:val="28"/>
        </w:rPr>
        <w:t>Венгеровского</w:t>
      </w:r>
      <w:r w:rsidRPr="002A6508">
        <w:rPr>
          <w:sz w:val="28"/>
          <w:szCs w:val="28"/>
        </w:rPr>
        <w:t xml:space="preserve"> района </w:t>
      </w:r>
      <w:r w:rsidR="00FF527C" w:rsidRPr="002A6508">
        <w:rPr>
          <w:sz w:val="28"/>
          <w:szCs w:val="28"/>
        </w:rPr>
        <w:t xml:space="preserve">Новосибирской области </w:t>
      </w:r>
      <w:r w:rsidRPr="002A6508">
        <w:rPr>
          <w:sz w:val="28"/>
          <w:szCs w:val="28"/>
        </w:rPr>
        <w:t>изменений;</w:t>
      </w:r>
    </w:p>
    <w:p w14:paraId="499EB164" w14:textId="29887081" w:rsidR="00557554" w:rsidRPr="00F6250D" w:rsidRDefault="00557554" w:rsidP="00557554">
      <w:pPr>
        <w:ind w:firstLine="709"/>
        <w:jc w:val="both"/>
        <w:rPr>
          <w:sz w:val="28"/>
          <w:szCs w:val="28"/>
        </w:rPr>
      </w:pPr>
      <w:r w:rsidRPr="00F6250D">
        <w:rPr>
          <w:sz w:val="28"/>
          <w:szCs w:val="28"/>
        </w:rPr>
        <w:t xml:space="preserve">1.1) </w:t>
      </w:r>
      <w:r w:rsidR="00127E6B">
        <w:rPr>
          <w:sz w:val="28"/>
          <w:szCs w:val="28"/>
        </w:rPr>
        <w:t>п</w:t>
      </w:r>
      <w:r w:rsidR="00127E6B" w:rsidRPr="00127E6B">
        <w:rPr>
          <w:sz w:val="28"/>
          <w:szCs w:val="28"/>
        </w:rPr>
        <w:t xml:space="preserve">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00127E6B" w:rsidRPr="00127E6B">
        <w:rPr>
          <w:sz w:val="28"/>
          <w:szCs w:val="28"/>
        </w:rPr>
        <w:t>приаэродромной</w:t>
      </w:r>
      <w:proofErr w:type="spellEnd"/>
      <w:r w:rsidR="00127E6B" w:rsidRPr="00127E6B">
        <w:rPr>
          <w:sz w:val="28"/>
          <w:szCs w:val="28"/>
        </w:rPr>
        <w:t xml:space="preserve"> территории, которые допущены в правилах землепользования и застройки </w:t>
      </w:r>
      <w:proofErr w:type="spellStart"/>
      <w:r w:rsidR="001142D1">
        <w:rPr>
          <w:sz w:val="28"/>
          <w:szCs w:val="28"/>
        </w:rPr>
        <w:t>Новотартасского</w:t>
      </w:r>
      <w:proofErr w:type="spellEnd"/>
      <w:r w:rsidR="00127E6B">
        <w:rPr>
          <w:sz w:val="28"/>
          <w:szCs w:val="28"/>
        </w:rPr>
        <w:t xml:space="preserve"> сельсовета</w:t>
      </w:r>
      <w:r w:rsidRPr="00F6250D">
        <w:rPr>
          <w:sz w:val="28"/>
          <w:szCs w:val="28"/>
        </w:rPr>
        <w:t>;</w:t>
      </w:r>
    </w:p>
    <w:p w14:paraId="68082976" w14:textId="77777777" w:rsidR="00557554" w:rsidRPr="00F6250D" w:rsidRDefault="00557554" w:rsidP="00557554">
      <w:pPr>
        <w:ind w:firstLine="709"/>
        <w:jc w:val="both"/>
        <w:rPr>
          <w:sz w:val="28"/>
          <w:szCs w:val="28"/>
        </w:rPr>
      </w:pPr>
      <w:r w:rsidRPr="00F6250D">
        <w:rPr>
          <w:sz w:val="28"/>
          <w:szCs w:val="28"/>
        </w:rPr>
        <w:t>2) поступление предложений об изменении границ территориальных зон, изменении градостроительных регламентов;</w:t>
      </w:r>
    </w:p>
    <w:p w14:paraId="1C2B6F6F" w14:textId="77777777" w:rsidR="00557554" w:rsidRDefault="00557554" w:rsidP="00557554">
      <w:pPr>
        <w:ind w:firstLine="709"/>
        <w:jc w:val="both"/>
        <w:rPr>
          <w:sz w:val="28"/>
          <w:szCs w:val="28"/>
        </w:rPr>
      </w:pPr>
      <w:r w:rsidRPr="00F6250D">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046FEA9E" w14:textId="25217AEE" w:rsidR="00127E6B" w:rsidRPr="00F6250D" w:rsidRDefault="00127E6B" w:rsidP="00557554">
      <w:pPr>
        <w:ind w:firstLine="709"/>
        <w:jc w:val="both"/>
        <w:rPr>
          <w:sz w:val="28"/>
          <w:szCs w:val="28"/>
        </w:rPr>
      </w:pPr>
      <w:r w:rsidRPr="00127E6B">
        <w:rPr>
          <w:sz w:val="28"/>
          <w:szCs w:val="28"/>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495EA773" w14:textId="77777777" w:rsidR="00557554" w:rsidRPr="00F6250D" w:rsidRDefault="00557554" w:rsidP="00557554">
      <w:pPr>
        <w:ind w:firstLine="709"/>
        <w:jc w:val="both"/>
        <w:rPr>
          <w:sz w:val="28"/>
          <w:szCs w:val="28"/>
        </w:rPr>
      </w:pPr>
      <w:r w:rsidRPr="00F6250D">
        <w:rPr>
          <w:sz w:val="28"/>
          <w:szCs w:val="28"/>
        </w:rPr>
        <w:t xml:space="preserve">4) несоответствие установленных градостроительным регламентом ограничений использования земельных участков и объектов капитального </w:t>
      </w:r>
      <w:r w:rsidRPr="00F6250D">
        <w:rPr>
          <w:sz w:val="28"/>
          <w:szCs w:val="28"/>
        </w:rPr>
        <w:lastRenderedPageBreak/>
        <w:t>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F4AD479" w14:textId="77777777" w:rsidR="00557554" w:rsidRPr="00F6250D" w:rsidRDefault="00557554" w:rsidP="00557554">
      <w:pPr>
        <w:ind w:firstLine="709"/>
        <w:jc w:val="both"/>
        <w:rPr>
          <w:sz w:val="28"/>
          <w:szCs w:val="28"/>
        </w:rPr>
      </w:pPr>
      <w:r w:rsidRPr="00F6250D">
        <w:rPr>
          <w:sz w:val="28"/>
          <w:szCs w:val="28"/>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04C5FCCE" w14:textId="77777777" w:rsidR="00557554" w:rsidRPr="00F6250D" w:rsidRDefault="00557554" w:rsidP="00557554">
      <w:pPr>
        <w:ind w:firstLine="709"/>
        <w:jc w:val="both"/>
        <w:rPr>
          <w:sz w:val="28"/>
          <w:szCs w:val="28"/>
        </w:rPr>
      </w:pPr>
      <w:r w:rsidRPr="00F6250D">
        <w:rPr>
          <w:sz w:val="28"/>
          <w:szCs w:val="28"/>
        </w:rPr>
        <w:t>6) принятие решения о комплексном развитии территории;</w:t>
      </w:r>
    </w:p>
    <w:p w14:paraId="3A800BF4" w14:textId="2248DEE7" w:rsidR="00557554" w:rsidRDefault="00557554" w:rsidP="00557554">
      <w:pPr>
        <w:ind w:firstLine="709"/>
        <w:jc w:val="both"/>
        <w:rPr>
          <w:sz w:val="28"/>
          <w:szCs w:val="28"/>
        </w:rPr>
      </w:pPr>
      <w:r w:rsidRPr="00F6250D">
        <w:rPr>
          <w:sz w:val="28"/>
          <w:szCs w:val="28"/>
        </w:rPr>
        <w:t xml:space="preserve">7) обнаружение мест захоронений погибших при защите Отечества, расположенных в границах </w:t>
      </w:r>
      <w:proofErr w:type="spellStart"/>
      <w:r w:rsidR="001142D1">
        <w:rPr>
          <w:sz w:val="28"/>
          <w:szCs w:val="28"/>
        </w:rPr>
        <w:t>Новотартасского</w:t>
      </w:r>
      <w:proofErr w:type="spellEnd"/>
      <w:r w:rsidR="00786D74" w:rsidRPr="00F6250D">
        <w:rPr>
          <w:sz w:val="28"/>
          <w:szCs w:val="28"/>
        </w:rPr>
        <w:t xml:space="preserve"> сельсовета</w:t>
      </w:r>
      <w:r w:rsidR="00127E6B">
        <w:rPr>
          <w:sz w:val="28"/>
          <w:szCs w:val="28"/>
        </w:rPr>
        <w:t>;</w:t>
      </w:r>
    </w:p>
    <w:p w14:paraId="118A0004" w14:textId="6EA8A016" w:rsidR="00127E6B" w:rsidRPr="00F6250D" w:rsidRDefault="00127E6B" w:rsidP="00557554">
      <w:pPr>
        <w:ind w:firstLine="709"/>
        <w:jc w:val="both"/>
        <w:rPr>
          <w:sz w:val="28"/>
          <w:szCs w:val="28"/>
        </w:rPr>
      </w:pPr>
      <w:r w:rsidRPr="00127E6B">
        <w:rPr>
          <w:sz w:val="28"/>
          <w:szCs w:val="28"/>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5D57746B" w14:textId="77777777" w:rsidR="00557554" w:rsidRPr="00F6250D" w:rsidRDefault="00557554" w:rsidP="003D4FD3">
      <w:pPr>
        <w:pStyle w:val="affb"/>
        <w:numPr>
          <w:ilvl w:val="0"/>
          <w:numId w:val="65"/>
        </w:numPr>
        <w:ind w:left="0" w:firstLine="709"/>
        <w:jc w:val="both"/>
        <w:rPr>
          <w:sz w:val="28"/>
          <w:szCs w:val="28"/>
        </w:rPr>
      </w:pPr>
      <w:r w:rsidRPr="00F6250D">
        <w:rPr>
          <w:sz w:val="28"/>
          <w:szCs w:val="28"/>
        </w:rPr>
        <w:t>Предложения о внесении изменений в правила землепользования и застройки в Комиссию направляются:</w:t>
      </w:r>
    </w:p>
    <w:p w14:paraId="7F1A1278" w14:textId="77777777" w:rsidR="00557554" w:rsidRPr="00F6250D" w:rsidRDefault="00557554" w:rsidP="00557554">
      <w:pPr>
        <w:ind w:firstLine="709"/>
        <w:jc w:val="both"/>
        <w:rPr>
          <w:sz w:val="28"/>
          <w:szCs w:val="28"/>
        </w:rPr>
      </w:pPr>
      <w:r w:rsidRPr="00F6250D">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643917D" w14:textId="60AB0805" w:rsidR="00557554" w:rsidRPr="00F6250D" w:rsidRDefault="00557554" w:rsidP="00557554">
      <w:pPr>
        <w:ind w:firstLine="709"/>
        <w:jc w:val="both"/>
        <w:rPr>
          <w:sz w:val="28"/>
          <w:szCs w:val="28"/>
        </w:rPr>
      </w:pPr>
      <w:r w:rsidRPr="00F6250D">
        <w:rPr>
          <w:sz w:val="28"/>
          <w:szCs w:val="28"/>
        </w:rPr>
        <w:t xml:space="preserve">2) органами исполнительной власти </w:t>
      </w:r>
      <w:r w:rsidR="00786D74" w:rsidRPr="00F6250D">
        <w:rPr>
          <w:sz w:val="28"/>
          <w:szCs w:val="28"/>
        </w:rPr>
        <w:t>Новосибирской области</w:t>
      </w:r>
      <w:r w:rsidRPr="00F6250D">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93120AF" w14:textId="217F394D" w:rsidR="00557554" w:rsidRPr="00F6250D" w:rsidRDefault="00557554" w:rsidP="00557554">
      <w:pPr>
        <w:ind w:firstLine="709"/>
        <w:jc w:val="both"/>
        <w:rPr>
          <w:sz w:val="28"/>
          <w:szCs w:val="28"/>
        </w:rPr>
      </w:pPr>
      <w:r w:rsidRPr="00F6250D">
        <w:rPr>
          <w:sz w:val="28"/>
          <w:szCs w:val="28"/>
        </w:rPr>
        <w:t xml:space="preserve">3) администрацией </w:t>
      </w:r>
      <w:r w:rsidR="00C33273" w:rsidRPr="00BA2ACF">
        <w:rPr>
          <w:rFonts w:eastAsiaTheme="majorEastAsia"/>
          <w:color w:val="auto"/>
          <w:sz w:val="28"/>
          <w:szCs w:val="28"/>
        </w:rPr>
        <w:t xml:space="preserve">Венгеровского района Новосибирской области </w:t>
      </w:r>
      <w:r w:rsidRPr="00F6250D">
        <w:rPr>
          <w:sz w:val="28"/>
          <w:szCs w:val="28"/>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CBF9CDC" w14:textId="50936DAD" w:rsidR="00557554" w:rsidRPr="00F6250D" w:rsidRDefault="00557554" w:rsidP="00557554">
      <w:pPr>
        <w:ind w:firstLine="709"/>
        <w:jc w:val="both"/>
        <w:rPr>
          <w:sz w:val="28"/>
          <w:szCs w:val="28"/>
        </w:rPr>
      </w:pPr>
      <w:r w:rsidRPr="00F6250D">
        <w:rPr>
          <w:sz w:val="28"/>
          <w:szCs w:val="28"/>
        </w:rPr>
        <w:t xml:space="preserve">4) администрацией </w:t>
      </w:r>
      <w:r w:rsidR="00C33273" w:rsidRPr="00BA2ACF">
        <w:rPr>
          <w:rFonts w:eastAsiaTheme="majorEastAsia"/>
          <w:color w:val="auto"/>
          <w:sz w:val="28"/>
          <w:szCs w:val="28"/>
        </w:rPr>
        <w:t xml:space="preserve">Венгеровского района Новосибирской области </w:t>
      </w:r>
      <w:r w:rsidR="00935750" w:rsidRPr="00935750">
        <w:rPr>
          <w:sz w:val="28"/>
          <w:szCs w:val="28"/>
        </w:rPr>
        <w:t xml:space="preserve">в случаях, если необходимо совершенствовать порядок регулирования землепользования и застройки на </w:t>
      </w:r>
      <w:r w:rsidRPr="00F6250D">
        <w:rPr>
          <w:sz w:val="28"/>
          <w:szCs w:val="28"/>
        </w:rPr>
        <w:t xml:space="preserve">территории </w:t>
      </w:r>
      <w:proofErr w:type="spellStart"/>
      <w:r w:rsidR="001142D1">
        <w:rPr>
          <w:sz w:val="28"/>
          <w:szCs w:val="28"/>
        </w:rPr>
        <w:t>Новотартасского</w:t>
      </w:r>
      <w:proofErr w:type="spellEnd"/>
      <w:r w:rsidR="00786D74" w:rsidRPr="00F6250D">
        <w:rPr>
          <w:sz w:val="28"/>
          <w:szCs w:val="28"/>
        </w:rPr>
        <w:t xml:space="preserve"> сельсовета</w:t>
      </w:r>
      <w:r w:rsidRPr="00F6250D">
        <w:rPr>
          <w:sz w:val="28"/>
          <w:szCs w:val="28"/>
        </w:rPr>
        <w:t>;</w:t>
      </w:r>
    </w:p>
    <w:p w14:paraId="1DF1821C" w14:textId="29870157" w:rsidR="00557554" w:rsidRPr="00F6250D" w:rsidRDefault="00557554" w:rsidP="00557554">
      <w:pPr>
        <w:ind w:firstLine="709"/>
        <w:jc w:val="both"/>
        <w:rPr>
          <w:sz w:val="28"/>
          <w:szCs w:val="28"/>
        </w:rPr>
      </w:pPr>
      <w:r w:rsidRPr="00F6250D">
        <w:rPr>
          <w:sz w:val="28"/>
          <w:szCs w:val="28"/>
        </w:rPr>
        <w:t xml:space="preserve">4.1) администрацией </w:t>
      </w:r>
      <w:r w:rsidR="00C33273" w:rsidRPr="00BA2ACF">
        <w:rPr>
          <w:rFonts w:eastAsiaTheme="majorEastAsia"/>
          <w:color w:val="auto"/>
          <w:sz w:val="28"/>
          <w:szCs w:val="28"/>
        </w:rPr>
        <w:t xml:space="preserve">Венгеровского района Новосибирской области </w:t>
      </w:r>
      <w:r w:rsidRPr="00F6250D">
        <w:rPr>
          <w:sz w:val="28"/>
          <w:szCs w:val="28"/>
        </w:rPr>
        <w:t xml:space="preserve">в случаях обнаружения мест захоронений погибших при защите Отечества, расположенных в границах </w:t>
      </w:r>
      <w:proofErr w:type="spellStart"/>
      <w:r w:rsidR="001142D1">
        <w:rPr>
          <w:sz w:val="28"/>
          <w:szCs w:val="28"/>
        </w:rPr>
        <w:t>Новотартасского</w:t>
      </w:r>
      <w:proofErr w:type="spellEnd"/>
      <w:r w:rsidR="00786D74" w:rsidRPr="00F6250D">
        <w:rPr>
          <w:sz w:val="28"/>
          <w:szCs w:val="28"/>
        </w:rPr>
        <w:t xml:space="preserve"> сельсовета</w:t>
      </w:r>
      <w:r w:rsidRPr="00F6250D">
        <w:rPr>
          <w:sz w:val="28"/>
          <w:szCs w:val="28"/>
        </w:rPr>
        <w:t>;</w:t>
      </w:r>
    </w:p>
    <w:p w14:paraId="55192C03" w14:textId="77777777" w:rsidR="00557554" w:rsidRPr="00F6250D" w:rsidRDefault="00557554" w:rsidP="00557554">
      <w:pPr>
        <w:ind w:firstLine="709"/>
        <w:jc w:val="both"/>
        <w:rPr>
          <w:sz w:val="28"/>
          <w:szCs w:val="28"/>
        </w:rPr>
      </w:pPr>
      <w:r w:rsidRPr="00F6250D">
        <w:rPr>
          <w:sz w:val="28"/>
          <w:szCs w:val="28"/>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w:t>
      </w:r>
      <w:r w:rsidRPr="00F6250D">
        <w:rPr>
          <w:sz w:val="28"/>
          <w:szCs w:val="28"/>
        </w:rPr>
        <w:lastRenderedPageBreak/>
        <w:t>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1BA3FA3" w14:textId="4E26E9DB" w:rsidR="00557554" w:rsidRPr="00F6250D" w:rsidRDefault="00557554" w:rsidP="00557554">
      <w:pPr>
        <w:ind w:firstLine="709"/>
        <w:jc w:val="both"/>
        <w:rPr>
          <w:sz w:val="28"/>
          <w:szCs w:val="28"/>
        </w:rPr>
      </w:pPr>
      <w:r w:rsidRPr="00F6250D">
        <w:rPr>
          <w:sz w:val="28"/>
          <w:szCs w:val="28"/>
        </w:rPr>
        <w:t xml:space="preserve">6) </w:t>
      </w:r>
      <w:r w:rsidR="00935750" w:rsidRPr="00935750">
        <w:rPr>
          <w:sz w:val="28"/>
          <w:szCs w:val="28"/>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323AA011" w14:textId="50DA4840" w:rsidR="005C6FF6" w:rsidRPr="00F6250D" w:rsidRDefault="00557554" w:rsidP="00557554">
      <w:pPr>
        <w:ind w:firstLine="709"/>
        <w:jc w:val="both"/>
        <w:rPr>
          <w:sz w:val="28"/>
          <w:szCs w:val="28"/>
        </w:rPr>
      </w:pPr>
      <w:r w:rsidRPr="00F6250D">
        <w:rPr>
          <w:sz w:val="28"/>
          <w:szCs w:val="28"/>
        </w:rPr>
        <w:t xml:space="preserve">7) </w:t>
      </w:r>
      <w:r w:rsidR="00935750" w:rsidRPr="00935750">
        <w:rPr>
          <w:sz w:val="28"/>
          <w:szCs w:val="28"/>
        </w:rPr>
        <w:t xml:space="preserve">высшим исполнительным органом </w:t>
      </w:r>
      <w:r w:rsidR="00935750">
        <w:rPr>
          <w:sz w:val="28"/>
          <w:szCs w:val="28"/>
        </w:rPr>
        <w:t>Новосибирской области</w:t>
      </w:r>
      <w:r w:rsidR="00935750" w:rsidRPr="00935750">
        <w:rPr>
          <w:sz w:val="28"/>
          <w:szCs w:val="28"/>
        </w:rPr>
        <w:t xml:space="preserve">, </w:t>
      </w:r>
      <w:r w:rsidR="00935750">
        <w:rPr>
          <w:sz w:val="28"/>
          <w:szCs w:val="28"/>
        </w:rPr>
        <w:t xml:space="preserve">администрацией </w:t>
      </w:r>
      <w:r w:rsidR="00C33273" w:rsidRPr="00BA2ACF">
        <w:rPr>
          <w:rFonts w:eastAsiaTheme="majorEastAsia"/>
          <w:color w:val="auto"/>
          <w:sz w:val="28"/>
          <w:szCs w:val="28"/>
        </w:rPr>
        <w:t>Венгеровского района Новосибирской области</w:t>
      </w:r>
      <w:r w:rsidR="00935750" w:rsidRPr="00935750">
        <w:rPr>
          <w:sz w:val="28"/>
          <w:szCs w:val="28"/>
        </w:rPr>
        <w:t xml:space="preserve">,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w:t>
      </w:r>
      <w:r w:rsidR="00935750">
        <w:rPr>
          <w:sz w:val="28"/>
          <w:szCs w:val="28"/>
        </w:rPr>
        <w:t>Новосибирской области</w:t>
      </w:r>
      <w:r w:rsidR="00935750" w:rsidRPr="00935750">
        <w:rPr>
          <w:sz w:val="28"/>
          <w:szCs w:val="28"/>
        </w:rPr>
        <w:t xml:space="preserve">, главой </w:t>
      </w:r>
      <w:r w:rsidR="00C53F40">
        <w:rPr>
          <w:sz w:val="28"/>
          <w:szCs w:val="28"/>
        </w:rPr>
        <w:t>Венгеровского</w:t>
      </w:r>
      <w:r w:rsidR="00935750">
        <w:rPr>
          <w:sz w:val="28"/>
          <w:szCs w:val="28"/>
        </w:rPr>
        <w:t xml:space="preserve"> района</w:t>
      </w:r>
      <w:r w:rsidR="00935750" w:rsidRPr="00935750">
        <w:rPr>
          <w:sz w:val="28"/>
          <w:szCs w:val="28"/>
        </w:rPr>
        <w:t>, а также в целях комплексного развития территории по инициативе правообладателей;</w:t>
      </w:r>
    </w:p>
    <w:p w14:paraId="1E663B4D" w14:textId="2145BC01" w:rsidR="00557554" w:rsidRPr="00F6250D" w:rsidRDefault="00557554" w:rsidP="00557554">
      <w:pPr>
        <w:ind w:firstLine="709"/>
        <w:jc w:val="both"/>
        <w:rPr>
          <w:sz w:val="28"/>
          <w:szCs w:val="28"/>
        </w:rPr>
      </w:pPr>
      <w:r w:rsidRPr="00F6250D">
        <w:rPr>
          <w:sz w:val="28"/>
          <w:szCs w:val="28"/>
        </w:rPr>
        <w:t xml:space="preserve">3.1. </w:t>
      </w:r>
      <w:r w:rsidR="00935750" w:rsidRPr="00935750">
        <w:rPr>
          <w:sz w:val="28"/>
          <w:szCs w:val="28"/>
        </w:rPr>
        <w:t xml:space="preserve">В случае, если правилами землепользования и застройки не обеспечена в соответствии с частью 3.1 статьи 31 </w:t>
      </w:r>
      <w:r w:rsidR="00935750">
        <w:rPr>
          <w:sz w:val="28"/>
          <w:szCs w:val="28"/>
        </w:rPr>
        <w:t>Градостроительного</w:t>
      </w:r>
      <w:r w:rsidR="00935750" w:rsidRPr="00935750">
        <w:rPr>
          <w:sz w:val="28"/>
          <w:szCs w:val="28"/>
        </w:rPr>
        <w:t xml:space="preserve"> Кодекса возможность размещения на территориях </w:t>
      </w:r>
      <w:proofErr w:type="spellStart"/>
      <w:r w:rsidR="001142D1">
        <w:rPr>
          <w:sz w:val="28"/>
          <w:szCs w:val="28"/>
        </w:rPr>
        <w:t>Новотартасского</w:t>
      </w:r>
      <w:proofErr w:type="spellEnd"/>
      <w:r w:rsidR="00935750">
        <w:rPr>
          <w:sz w:val="28"/>
          <w:szCs w:val="28"/>
        </w:rPr>
        <w:t xml:space="preserve"> сельсовета </w:t>
      </w:r>
      <w:r w:rsidR="00935750" w:rsidRPr="00935750">
        <w:rPr>
          <w:sz w:val="28"/>
          <w:szCs w:val="28"/>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sidR="00935750">
        <w:rPr>
          <w:sz w:val="28"/>
          <w:szCs w:val="28"/>
        </w:rPr>
        <w:t>Новосибирской области</w:t>
      </w:r>
      <w:r w:rsidR="00935750" w:rsidRPr="00935750">
        <w:rPr>
          <w:sz w:val="28"/>
          <w:szCs w:val="28"/>
        </w:rPr>
        <w:t xml:space="preserve">, </w:t>
      </w:r>
      <w:r w:rsidR="00935750">
        <w:rPr>
          <w:sz w:val="28"/>
          <w:szCs w:val="28"/>
        </w:rPr>
        <w:t xml:space="preserve">администрация </w:t>
      </w:r>
      <w:r w:rsidR="00C33273" w:rsidRPr="00BA2ACF">
        <w:rPr>
          <w:rFonts w:eastAsiaTheme="majorEastAsia"/>
          <w:color w:val="auto"/>
          <w:sz w:val="28"/>
          <w:szCs w:val="28"/>
        </w:rPr>
        <w:t xml:space="preserve">Венгеровского района Новосибирской области </w:t>
      </w:r>
      <w:r w:rsidR="00935750" w:rsidRPr="00935750">
        <w:rPr>
          <w:sz w:val="28"/>
          <w:szCs w:val="28"/>
        </w:rPr>
        <w:t xml:space="preserve">направляют главе </w:t>
      </w:r>
      <w:r w:rsidR="00C53F40">
        <w:rPr>
          <w:sz w:val="28"/>
          <w:szCs w:val="28"/>
        </w:rPr>
        <w:t>Венгеровского</w:t>
      </w:r>
      <w:r w:rsidR="00935750">
        <w:rPr>
          <w:sz w:val="28"/>
          <w:szCs w:val="28"/>
        </w:rPr>
        <w:t xml:space="preserve"> района</w:t>
      </w:r>
      <w:r w:rsidR="00935750" w:rsidRPr="00935750">
        <w:rPr>
          <w:sz w:val="28"/>
          <w:szCs w:val="28"/>
        </w:rPr>
        <w:t xml:space="preserve"> требование о внесении изменений в правила землепользования и застройки в целях обеспечения размещения указанных объектов.</w:t>
      </w:r>
    </w:p>
    <w:p w14:paraId="52FDBF1B" w14:textId="61D33DBC" w:rsidR="00557554" w:rsidRPr="00F6250D" w:rsidRDefault="00557554" w:rsidP="00557554">
      <w:pPr>
        <w:ind w:firstLine="709"/>
        <w:jc w:val="both"/>
        <w:rPr>
          <w:sz w:val="28"/>
          <w:szCs w:val="28"/>
        </w:rPr>
      </w:pPr>
      <w:r w:rsidRPr="00F6250D">
        <w:rPr>
          <w:sz w:val="28"/>
          <w:szCs w:val="28"/>
        </w:rPr>
        <w:t xml:space="preserve">3.2. </w:t>
      </w:r>
      <w:r w:rsidR="00935750" w:rsidRPr="00935750">
        <w:rPr>
          <w:sz w:val="28"/>
          <w:szCs w:val="28"/>
        </w:rPr>
        <w:t>В случае, предусмотренном частью 3.1 статьи</w:t>
      </w:r>
      <w:r w:rsidR="00935750">
        <w:rPr>
          <w:sz w:val="28"/>
          <w:szCs w:val="28"/>
        </w:rPr>
        <w:t xml:space="preserve"> 33 Градостроительного Кодекса</w:t>
      </w:r>
      <w:r w:rsidR="00935750" w:rsidRPr="00935750">
        <w:rPr>
          <w:sz w:val="28"/>
          <w:szCs w:val="28"/>
        </w:rPr>
        <w:t xml:space="preserve">, глава </w:t>
      </w:r>
      <w:r w:rsidR="00C53F40">
        <w:rPr>
          <w:sz w:val="28"/>
          <w:szCs w:val="28"/>
        </w:rPr>
        <w:t>Венгеровского</w:t>
      </w:r>
      <w:r w:rsidR="00935750">
        <w:rPr>
          <w:sz w:val="28"/>
          <w:szCs w:val="28"/>
        </w:rPr>
        <w:t xml:space="preserve"> района</w:t>
      </w:r>
      <w:r w:rsidR="00935750" w:rsidRPr="00935750">
        <w:rPr>
          <w:sz w:val="28"/>
          <w:szCs w:val="28"/>
        </w:rPr>
        <w:t xml:space="preserve"> обеспечива</w:t>
      </w:r>
      <w:r w:rsidR="00935750">
        <w:rPr>
          <w:sz w:val="28"/>
          <w:szCs w:val="28"/>
        </w:rPr>
        <w:t>е</w:t>
      </w:r>
      <w:r w:rsidR="00935750" w:rsidRPr="00935750">
        <w:rPr>
          <w:sz w:val="28"/>
          <w:szCs w:val="28"/>
        </w:rPr>
        <w:t xml:space="preserve">т внесение изменений в правила землепользования и застройки в течение тридцати дней со дня </w:t>
      </w:r>
      <w:proofErr w:type="gramStart"/>
      <w:r w:rsidR="00935750" w:rsidRPr="00935750">
        <w:rPr>
          <w:sz w:val="28"/>
          <w:szCs w:val="28"/>
        </w:rPr>
        <w:t>получения</w:t>
      </w:r>
      <w:proofErr w:type="gramEnd"/>
      <w:r w:rsidR="00935750" w:rsidRPr="00935750">
        <w:rPr>
          <w:sz w:val="28"/>
          <w:szCs w:val="28"/>
        </w:rPr>
        <w:t xml:space="preserve"> указанного в части 3.1 статьи</w:t>
      </w:r>
      <w:r w:rsidR="00935750">
        <w:rPr>
          <w:sz w:val="28"/>
          <w:szCs w:val="28"/>
        </w:rPr>
        <w:t xml:space="preserve"> 33 Градостроительного Кодекса </w:t>
      </w:r>
      <w:r w:rsidR="00935750" w:rsidRPr="00935750">
        <w:rPr>
          <w:sz w:val="28"/>
          <w:szCs w:val="28"/>
        </w:rPr>
        <w:t>требования.</w:t>
      </w:r>
    </w:p>
    <w:p w14:paraId="6B99493F" w14:textId="0F88D44C" w:rsidR="00557554" w:rsidRPr="00F6250D" w:rsidRDefault="00557554" w:rsidP="00557554">
      <w:pPr>
        <w:ind w:firstLine="709"/>
        <w:jc w:val="both"/>
        <w:rPr>
          <w:sz w:val="28"/>
          <w:szCs w:val="28"/>
        </w:rPr>
      </w:pPr>
      <w:r w:rsidRPr="00F6250D">
        <w:rPr>
          <w:sz w:val="28"/>
          <w:szCs w:val="28"/>
        </w:rPr>
        <w:t xml:space="preserve">3.3. </w:t>
      </w:r>
      <w:r w:rsidR="00935750" w:rsidRPr="00935750">
        <w:rPr>
          <w:sz w:val="28"/>
          <w:szCs w:val="28"/>
        </w:rPr>
        <w:t>В целях внесения изменений в правила землепользования и застройки в случаях, предусмотренных пунктами 3 - 5 части 2 и частью 3.1 статьи</w:t>
      </w:r>
      <w:r w:rsidR="00935750">
        <w:rPr>
          <w:sz w:val="28"/>
          <w:szCs w:val="28"/>
        </w:rPr>
        <w:t xml:space="preserve"> 33 Градостроительного Кодекса</w:t>
      </w:r>
      <w:r w:rsidR="00935750" w:rsidRPr="00935750">
        <w:rPr>
          <w:sz w:val="28"/>
          <w:szCs w:val="28"/>
        </w:rPr>
        <w:t xml:space="preserve">,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w:t>
      </w:r>
      <w:r w:rsidR="00935750" w:rsidRPr="00935750">
        <w:rPr>
          <w:sz w:val="28"/>
          <w:szCs w:val="28"/>
        </w:rPr>
        <w:lastRenderedPageBreak/>
        <w:t>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w:t>
      </w:r>
      <w:r w:rsidR="00935750">
        <w:rPr>
          <w:sz w:val="28"/>
          <w:szCs w:val="28"/>
        </w:rPr>
        <w:t xml:space="preserve"> 33 Градостроительного Кодекса</w:t>
      </w:r>
      <w:r w:rsidR="00935750" w:rsidRPr="00935750">
        <w:rPr>
          <w:sz w:val="28"/>
          <w:szCs w:val="28"/>
        </w:rPr>
        <w:t xml:space="preserve"> заключения комиссии не требуются.</w:t>
      </w:r>
    </w:p>
    <w:p w14:paraId="729BD8F0" w14:textId="77777777" w:rsidR="00557554" w:rsidRPr="00F6250D" w:rsidRDefault="00557554" w:rsidP="00557554">
      <w:pPr>
        <w:ind w:firstLine="709"/>
        <w:jc w:val="both"/>
        <w:rPr>
          <w:sz w:val="28"/>
          <w:szCs w:val="28"/>
        </w:rPr>
      </w:pPr>
      <w:r w:rsidRPr="00F6250D">
        <w:rPr>
          <w:sz w:val="28"/>
          <w:szCs w:val="28"/>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5FDE747C" w14:textId="7EC3289E" w:rsidR="00557554" w:rsidRPr="00F6250D" w:rsidRDefault="00557554" w:rsidP="00557554">
      <w:pPr>
        <w:ind w:firstLine="709"/>
        <w:jc w:val="both"/>
        <w:rPr>
          <w:sz w:val="28"/>
          <w:szCs w:val="28"/>
        </w:rPr>
      </w:pPr>
      <w:r w:rsidRPr="00F6250D">
        <w:rPr>
          <w:sz w:val="28"/>
          <w:szCs w:val="28"/>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proofErr w:type="spellStart"/>
      <w:r w:rsidR="001142D1">
        <w:rPr>
          <w:sz w:val="28"/>
          <w:szCs w:val="28"/>
        </w:rPr>
        <w:t>Новотартасского</w:t>
      </w:r>
      <w:proofErr w:type="spellEnd"/>
      <w:r w:rsidR="00786D74" w:rsidRPr="00F6250D">
        <w:rPr>
          <w:sz w:val="28"/>
          <w:szCs w:val="28"/>
        </w:rPr>
        <w:t xml:space="preserve"> сельсовета</w:t>
      </w:r>
      <w:r w:rsidRPr="00F6250D">
        <w:rPr>
          <w:sz w:val="28"/>
          <w:szCs w:val="28"/>
        </w:rPr>
        <w:t>, осуществляется в течение шести месяцев с даты обнаружения таких мест, при этом проведение общественных обсуждений не требуется.</w:t>
      </w:r>
    </w:p>
    <w:p w14:paraId="74279847" w14:textId="56CC775C" w:rsidR="00557554" w:rsidRPr="00F6250D" w:rsidRDefault="00557554" w:rsidP="00557554">
      <w:pPr>
        <w:ind w:firstLine="709"/>
        <w:jc w:val="both"/>
        <w:rPr>
          <w:sz w:val="28"/>
          <w:szCs w:val="28"/>
        </w:rPr>
      </w:pPr>
      <w:r w:rsidRPr="00F6250D">
        <w:rPr>
          <w:sz w:val="28"/>
          <w:szCs w:val="28"/>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F6250D">
        <w:rPr>
          <w:sz w:val="28"/>
          <w:szCs w:val="28"/>
        </w:rPr>
        <w:t xml:space="preserve">главе </w:t>
      </w:r>
      <w:r w:rsidR="00C53F40">
        <w:rPr>
          <w:sz w:val="28"/>
          <w:szCs w:val="28"/>
        </w:rPr>
        <w:t>Венгеровского</w:t>
      </w:r>
      <w:r w:rsidR="004D405C" w:rsidRPr="00F6250D">
        <w:rPr>
          <w:sz w:val="28"/>
          <w:szCs w:val="28"/>
        </w:rPr>
        <w:t xml:space="preserve"> района</w:t>
      </w:r>
      <w:r w:rsidRPr="00F6250D">
        <w:rPr>
          <w:sz w:val="28"/>
          <w:szCs w:val="28"/>
        </w:rPr>
        <w:t>.</w:t>
      </w:r>
    </w:p>
    <w:p w14:paraId="2E09D6D4" w14:textId="77777777" w:rsidR="00557554" w:rsidRPr="00F6250D" w:rsidRDefault="00557554" w:rsidP="00557554">
      <w:pPr>
        <w:ind w:firstLine="709"/>
        <w:jc w:val="both"/>
        <w:rPr>
          <w:sz w:val="28"/>
          <w:szCs w:val="28"/>
        </w:rPr>
      </w:pPr>
      <w:r w:rsidRPr="00F6250D">
        <w:rPr>
          <w:sz w:val="28"/>
          <w:szCs w:val="28"/>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4A834062" w14:textId="4B5A8203" w:rsidR="00557554" w:rsidRPr="00F6250D" w:rsidRDefault="00557554" w:rsidP="00557554">
      <w:pPr>
        <w:ind w:firstLine="709"/>
        <w:jc w:val="both"/>
        <w:rPr>
          <w:sz w:val="28"/>
          <w:szCs w:val="28"/>
        </w:rPr>
      </w:pPr>
      <w:r w:rsidRPr="00F6250D">
        <w:rPr>
          <w:sz w:val="28"/>
          <w:szCs w:val="28"/>
        </w:rPr>
        <w:t xml:space="preserve">5. </w:t>
      </w:r>
      <w:r w:rsidR="004D405C" w:rsidRPr="00F6250D">
        <w:rPr>
          <w:sz w:val="28"/>
          <w:szCs w:val="28"/>
        </w:rPr>
        <w:t xml:space="preserve">Главе </w:t>
      </w:r>
      <w:r w:rsidR="00C53F40">
        <w:rPr>
          <w:sz w:val="28"/>
          <w:szCs w:val="28"/>
        </w:rPr>
        <w:t>Венгеровского</w:t>
      </w:r>
      <w:r w:rsidR="004D405C" w:rsidRPr="00F6250D">
        <w:rPr>
          <w:sz w:val="28"/>
          <w:szCs w:val="28"/>
        </w:rPr>
        <w:t xml:space="preserve"> района </w:t>
      </w:r>
      <w:r w:rsidRPr="00F6250D">
        <w:rPr>
          <w:sz w:val="28"/>
          <w:szCs w:val="28"/>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849C060" w14:textId="5CEE4F18" w:rsidR="00557554" w:rsidRPr="00F6250D" w:rsidRDefault="00557554" w:rsidP="00557554">
      <w:pPr>
        <w:ind w:firstLine="709"/>
        <w:jc w:val="both"/>
        <w:rPr>
          <w:sz w:val="28"/>
          <w:szCs w:val="28"/>
        </w:rPr>
      </w:pPr>
      <w:r w:rsidRPr="00F6250D">
        <w:rPr>
          <w:sz w:val="28"/>
          <w:szCs w:val="28"/>
        </w:rPr>
        <w:t xml:space="preserve">5.1. В случае, если утверждение изменений в правила землепользования и застройки осуществляется </w:t>
      </w:r>
      <w:r w:rsidR="004D405C" w:rsidRPr="00F6250D">
        <w:rPr>
          <w:sz w:val="28"/>
          <w:szCs w:val="28"/>
        </w:rPr>
        <w:t>Советом депутатов</w:t>
      </w:r>
      <w:r w:rsidR="003D4FD3">
        <w:rPr>
          <w:sz w:val="28"/>
          <w:szCs w:val="28"/>
        </w:rPr>
        <w:t xml:space="preserve"> </w:t>
      </w:r>
      <w:r w:rsidR="00B44DA5" w:rsidRPr="00BA2ACF">
        <w:rPr>
          <w:rFonts w:eastAsiaTheme="majorEastAsia"/>
          <w:color w:val="auto"/>
          <w:sz w:val="28"/>
          <w:szCs w:val="28"/>
        </w:rPr>
        <w:t>Венгеровского района Новосибирской области</w:t>
      </w:r>
      <w:r w:rsidRPr="00F6250D">
        <w:rPr>
          <w:sz w:val="28"/>
          <w:szCs w:val="28"/>
        </w:rPr>
        <w:t xml:space="preserve">, проект о внесении изменений в правила землепользования и застройки, направленный в </w:t>
      </w:r>
      <w:r w:rsidR="007D377D" w:rsidRPr="00F6250D">
        <w:rPr>
          <w:sz w:val="28"/>
          <w:szCs w:val="28"/>
        </w:rPr>
        <w:t>Совет депутатов</w:t>
      </w:r>
      <w:r w:rsidR="003D4FD3">
        <w:rPr>
          <w:sz w:val="28"/>
          <w:szCs w:val="28"/>
        </w:rPr>
        <w:t xml:space="preserve"> </w:t>
      </w:r>
      <w:r w:rsidR="00B44DA5" w:rsidRPr="00BA2ACF">
        <w:rPr>
          <w:rFonts w:eastAsiaTheme="majorEastAsia"/>
          <w:color w:val="auto"/>
          <w:sz w:val="28"/>
          <w:szCs w:val="28"/>
        </w:rPr>
        <w:t>Венгеровского района Новосибирской области</w:t>
      </w:r>
      <w:r w:rsidRPr="00F6250D">
        <w:rPr>
          <w:sz w:val="28"/>
          <w:szCs w:val="28"/>
        </w:rPr>
        <w:t>, подлежит рассмотрению на заседании указанного органа не позднее дня проведения заседания, следующего за ближайшим заседанием.</w:t>
      </w:r>
    </w:p>
    <w:p w14:paraId="3065F55F" w14:textId="776B46FF" w:rsidR="00557554" w:rsidRPr="00F6250D" w:rsidRDefault="00557554" w:rsidP="00557554">
      <w:pPr>
        <w:ind w:firstLine="709"/>
        <w:jc w:val="both"/>
        <w:rPr>
          <w:sz w:val="28"/>
          <w:szCs w:val="28"/>
        </w:rPr>
      </w:pPr>
      <w:r w:rsidRPr="00F6250D">
        <w:rPr>
          <w:sz w:val="28"/>
          <w:szCs w:val="28"/>
        </w:rPr>
        <w:t xml:space="preserve">6. </w:t>
      </w:r>
      <w:r w:rsidR="00515196" w:rsidRPr="00515196">
        <w:rPr>
          <w:sz w:val="28"/>
          <w:szCs w:val="28"/>
        </w:rPr>
        <w:t xml:space="preserve">Глава </w:t>
      </w:r>
      <w:r w:rsidR="00C53F40">
        <w:rPr>
          <w:sz w:val="28"/>
          <w:szCs w:val="28"/>
        </w:rPr>
        <w:t>Венгеровского</w:t>
      </w:r>
      <w:r w:rsidR="00515196" w:rsidRPr="00515196">
        <w:rPr>
          <w:sz w:val="28"/>
          <w:szCs w:val="28"/>
        </w:rPr>
        <w:t xml:space="preserve"> района </w:t>
      </w:r>
      <w:r w:rsidRPr="00F6250D">
        <w:rPr>
          <w:sz w:val="28"/>
          <w:szCs w:val="28"/>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w:t>
      </w:r>
      <w:r w:rsidR="002077BB" w:rsidRPr="00F6250D">
        <w:rPr>
          <w:color w:val="000000" w:themeColor="text1"/>
          <w:sz w:val="28"/>
          <w:szCs w:val="28"/>
        </w:rPr>
        <w:t xml:space="preserve">статьи </w:t>
      </w:r>
      <w:r w:rsidR="002077BB">
        <w:rPr>
          <w:color w:val="000000" w:themeColor="text1"/>
          <w:sz w:val="28"/>
          <w:szCs w:val="28"/>
        </w:rPr>
        <w:t>31 Градостроительного Кодекса</w:t>
      </w:r>
      <w:r w:rsidRPr="00F6250D">
        <w:rPr>
          <w:sz w:val="28"/>
          <w:szCs w:val="28"/>
        </w:rPr>
        <w:t xml:space="preserve">, обязан принять решение о внесении изменений в правила землепользования и застройки. Предписание, указанное в пункте 1.1 </w:t>
      </w:r>
      <w:r w:rsidRPr="00F6250D">
        <w:rPr>
          <w:sz w:val="28"/>
          <w:szCs w:val="28"/>
        </w:rPr>
        <w:lastRenderedPageBreak/>
        <w:t xml:space="preserve">части 2 </w:t>
      </w:r>
      <w:r w:rsidR="002077BB" w:rsidRPr="00F6250D">
        <w:rPr>
          <w:color w:val="000000" w:themeColor="text1"/>
          <w:sz w:val="28"/>
          <w:szCs w:val="28"/>
        </w:rPr>
        <w:t xml:space="preserve">статьи </w:t>
      </w:r>
      <w:r w:rsidR="002077BB">
        <w:rPr>
          <w:color w:val="000000" w:themeColor="text1"/>
          <w:sz w:val="28"/>
          <w:szCs w:val="28"/>
        </w:rPr>
        <w:t>31 Градостроительного Кодекса</w:t>
      </w:r>
      <w:r w:rsidRPr="00F6250D">
        <w:rPr>
          <w:sz w:val="28"/>
          <w:szCs w:val="28"/>
        </w:rPr>
        <w:t xml:space="preserve">, может быть обжаловано </w:t>
      </w:r>
      <w:r w:rsidR="004D405C" w:rsidRPr="00F6250D">
        <w:rPr>
          <w:sz w:val="28"/>
          <w:szCs w:val="28"/>
        </w:rPr>
        <w:t xml:space="preserve">главой </w:t>
      </w:r>
      <w:r w:rsidR="00C53F40">
        <w:rPr>
          <w:sz w:val="28"/>
          <w:szCs w:val="28"/>
        </w:rPr>
        <w:t>Венгеровского</w:t>
      </w:r>
      <w:r w:rsidR="004D405C" w:rsidRPr="00F6250D">
        <w:rPr>
          <w:sz w:val="28"/>
          <w:szCs w:val="28"/>
        </w:rPr>
        <w:t xml:space="preserve"> района </w:t>
      </w:r>
      <w:r w:rsidRPr="00F6250D">
        <w:rPr>
          <w:sz w:val="28"/>
          <w:szCs w:val="28"/>
        </w:rPr>
        <w:t>в суд.</w:t>
      </w:r>
    </w:p>
    <w:p w14:paraId="528316D3" w14:textId="5CD9EFAA" w:rsidR="00557554" w:rsidRPr="00F6250D" w:rsidRDefault="00557554" w:rsidP="00557554">
      <w:pPr>
        <w:ind w:firstLine="709"/>
        <w:jc w:val="both"/>
        <w:rPr>
          <w:sz w:val="28"/>
          <w:szCs w:val="28"/>
        </w:rPr>
      </w:pPr>
      <w:r w:rsidRPr="00F6250D">
        <w:rPr>
          <w:sz w:val="28"/>
          <w:szCs w:val="28"/>
        </w:rPr>
        <w:t xml:space="preserve">7. Со дня поступления в администрацию </w:t>
      </w:r>
      <w:r w:rsidR="00C33273" w:rsidRPr="00BA2ACF">
        <w:rPr>
          <w:rFonts w:eastAsiaTheme="majorEastAsia"/>
          <w:color w:val="auto"/>
          <w:sz w:val="28"/>
          <w:szCs w:val="28"/>
        </w:rPr>
        <w:t xml:space="preserve">Венгеровского района Новосибирской области </w:t>
      </w:r>
      <w:r w:rsidRPr="00F6250D">
        <w:rPr>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C33273" w:rsidRPr="00BA2ACF">
        <w:rPr>
          <w:rFonts w:eastAsiaTheme="majorEastAsia"/>
          <w:color w:val="auto"/>
          <w:sz w:val="28"/>
          <w:szCs w:val="28"/>
        </w:rPr>
        <w:t xml:space="preserve">Венгеровского района Новосибирской области </w:t>
      </w:r>
      <w:r w:rsidRPr="00F6250D">
        <w:rPr>
          <w:sz w:val="28"/>
          <w:szCs w:val="28"/>
        </w:rPr>
        <w:t>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682BEF3" w14:textId="7DE29D7E" w:rsidR="00935750" w:rsidRPr="00935750" w:rsidRDefault="00557554" w:rsidP="00935750">
      <w:pPr>
        <w:ind w:firstLine="709"/>
        <w:jc w:val="both"/>
        <w:rPr>
          <w:sz w:val="28"/>
          <w:szCs w:val="28"/>
        </w:rPr>
      </w:pPr>
      <w:r w:rsidRPr="00F6250D">
        <w:rPr>
          <w:sz w:val="28"/>
          <w:szCs w:val="28"/>
        </w:rPr>
        <w:t xml:space="preserve">8. </w:t>
      </w:r>
      <w:r w:rsidR="00935750" w:rsidRPr="00935750">
        <w:rPr>
          <w:sz w:val="28"/>
          <w:szCs w:val="28"/>
        </w:rPr>
        <w:t>В случаях, предусмотренных пунктами 3 - 5 части 2 статьи</w:t>
      </w:r>
      <w:r w:rsidR="00935750">
        <w:rPr>
          <w:sz w:val="28"/>
          <w:szCs w:val="28"/>
        </w:rPr>
        <w:t xml:space="preserve"> 33 Градостроительного Кодекса</w:t>
      </w:r>
      <w:r w:rsidR="00935750" w:rsidRPr="00935750">
        <w:rPr>
          <w:sz w:val="28"/>
          <w:szCs w:val="28"/>
        </w:rPr>
        <w:t xml:space="preserve">,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w:t>
      </w:r>
      <w:r w:rsidR="00C53F40">
        <w:rPr>
          <w:sz w:val="28"/>
          <w:szCs w:val="28"/>
        </w:rPr>
        <w:t>Венгеровского</w:t>
      </w:r>
      <w:r w:rsidR="00935750">
        <w:rPr>
          <w:sz w:val="28"/>
          <w:szCs w:val="28"/>
        </w:rPr>
        <w:t xml:space="preserve"> района</w:t>
      </w:r>
      <w:r w:rsidR="00935750" w:rsidRPr="00935750">
        <w:rPr>
          <w:sz w:val="28"/>
          <w:szCs w:val="28"/>
        </w:rPr>
        <w:t xml:space="preserve">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11386F4E" w14:textId="79B8627E" w:rsidR="00557554" w:rsidRPr="00F6250D" w:rsidRDefault="00557554" w:rsidP="00557554">
      <w:pPr>
        <w:ind w:firstLine="709"/>
        <w:jc w:val="both"/>
        <w:rPr>
          <w:sz w:val="28"/>
          <w:szCs w:val="28"/>
        </w:rPr>
      </w:pPr>
      <w:r w:rsidRPr="00F6250D">
        <w:rPr>
          <w:sz w:val="28"/>
          <w:szCs w:val="28"/>
        </w:rPr>
        <w:t xml:space="preserve">9. В случае поступления требования, предусмотренного частью 8 </w:t>
      </w:r>
      <w:r w:rsidR="002077BB" w:rsidRPr="00F6250D">
        <w:rPr>
          <w:color w:val="000000" w:themeColor="text1"/>
          <w:sz w:val="28"/>
          <w:szCs w:val="28"/>
        </w:rPr>
        <w:t xml:space="preserve">статьи </w:t>
      </w:r>
      <w:r w:rsidR="002077BB">
        <w:rPr>
          <w:color w:val="000000" w:themeColor="text1"/>
          <w:sz w:val="28"/>
          <w:szCs w:val="28"/>
        </w:rPr>
        <w:t>31 Градостроительного Кодекса</w:t>
      </w:r>
      <w:r w:rsidRPr="00F6250D">
        <w:rPr>
          <w:sz w:val="28"/>
          <w:szCs w:val="28"/>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r w:rsidRPr="00F6250D">
        <w:rPr>
          <w:sz w:val="28"/>
          <w:szCs w:val="28"/>
        </w:rPr>
        <w:lastRenderedPageBreak/>
        <w:t xml:space="preserve">пунктами 3 - 5 части 2 </w:t>
      </w:r>
      <w:r w:rsidR="002077BB" w:rsidRPr="00F6250D">
        <w:rPr>
          <w:color w:val="000000" w:themeColor="text1"/>
          <w:sz w:val="28"/>
          <w:szCs w:val="28"/>
        </w:rPr>
        <w:t xml:space="preserve">статьи </w:t>
      </w:r>
      <w:r w:rsidR="002077BB">
        <w:rPr>
          <w:color w:val="000000" w:themeColor="text1"/>
          <w:sz w:val="28"/>
          <w:szCs w:val="28"/>
        </w:rPr>
        <w:t xml:space="preserve">31 Градостроительного Кодекса </w:t>
      </w:r>
      <w:r w:rsidRPr="00F6250D">
        <w:rPr>
          <w:sz w:val="28"/>
          <w:szCs w:val="28"/>
        </w:rPr>
        <w:t xml:space="preserve">оснований для внесения изменений в правила землепользования и застройки </w:t>
      </w:r>
      <w:r w:rsidR="00515196" w:rsidRPr="00515196">
        <w:rPr>
          <w:sz w:val="28"/>
          <w:szCs w:val="28"/>
        </w:rPr>
        <w:t xml:space="preserve">Глава </w:t>
      </w:r>
      <w:r w:rsidR="00C53F40">
        <w:rPr>
          <w:sz w:val="28"/>
          <w:szCs w:val="28"/>
        </w:rPr>
        <w:t>Венгеровского</w:t>
      </w:r>
      <w:r w:rsidR="00515196" w:rsidRPr="00515196">
        <w:rPr>
          <w:sz w:val="28"/>
          <w:szCs w:val="28"/>
        </w:rPr>
        <w:t xml:space="preserve"> района </w:t>
      </w:r>
      <w:r w:rsidRPr="00F6250D">
        <w:rPr>
          <w:sz w:val="28"/>
          <w:szCs w:val="28"/>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3D12CEF0" w14:textId="2DC6AE25" w:rsidR="00557554" w:rsidRDefault="00557554" w:rsidP="00557554">
      <w:pPr>
        <w:ind w:firstLine="709"/>
        <w:jc w:val="both"/>
        <w:rPr>
          <w:sz w:val="28"/>
          <w:szCs w:val="28"/>
        </w:rPr>
      </w:pPr>
      <w:r w:rsidRPr="00F6250D">
        <w:rPr>
          <w:sz w:val="28"/>
          <w:szCs w:val="28"/>
        </w:rPr>
        <w:t xml:space="preserve">10. Срок уточнения правил землепользования и застройки в соответствии с частью 9 </w:t>
      </w:r>
      <w:r w:rsidR="002077BB" w:rsidRPr="00F6250D">
        <w:rPr>
          <w:color w:val="000000" w:themeColor="text1"/>
          <w:sz w:val="28"/>
          <w:szCs w:val="28"/>
        </w:rPr>
        <w:t xml:space="preserve">статьи </w:t>
      </w:r>
      <w:r w:rsidR="002077BB">
        <w:rPr>
          <w:color w:val="000000" w:themeColor="text1"/>
          <w:sz w:val="28"/>
          <w:szCs w:val="28"/>
        </w:rPr>
        <w:t xml:space="preserve">31 Градостроительного Кодекса </w:t>
      </w:r>
      <w:r w:rsidRPr="00F6250D">
        <w:rPr>
          <w:sz w:val="28"/>
          <w:szCs w:val="28"/>
        </w:rPr>
        <w:t xml:space="preserve">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w:t>
      </w:r>
      <w:r w:rsidR="002077BB" w:rsidRPr="00F6250D">
        <w:rPr>
          <w:color w:val="000000" w:themeColor="text1"/>
          <w:sz w:val="28"/>
          <w:szCs w:val="28"/>
        </w:rPr>
        <w:t xml:space="preserve">статьи </w:t>
      </w:r>
      <w:r w:rsidR="002077BB">
        <w:rPr>
          <w:color w:val="000000" w:themeColor="text1"/>
          <w:sz w:val="28"/>
          <w:szCs w:val="28"/>
        </w:rPr>
        <w:t>31 Градостроительного Кодекса</w:t>
      </w:r>
      <w:r w:rsidRPr="00F6250D">
        <w:rPr>
          <w:sz w:val="28"/>
          <w:szCs w:val="28"/>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w:t>
      </w:r>
      <w:r w:rsidR="002077BB" w:rsidRPr="00F6250D">
        <w:rPr>
          <w:color w:val="000000" w:themeColor="text1"/>
          <w:sz w:val="28"/>
          <w:szCs w:val="28"/>
        </w:rPr>
        <w:t xml:space="preserve">статьи </w:t>
      </w:r>
      <w:r w:rsidR="002077BB">
        <w:rPr>
          <w:color w:val="000000" w:themeColor="text1"/>
          <w:sz w:val="28"/>
          <w:szCs w:val="28"/>
        </w:rPr>
        <w:t xml:space="preserve">31 Градостроительного Кодекса </w:t>
      </w:r>
      <w:r w:rsidRPr="00F6250D">
        <w:rPr>
          <w:sz w:val="28"/>
          <w:szCs w:val="28"/>
        </w:rPr>
        <w:t>оснований для внесения изменений в правила землепользования и застройки.</w:t>
      </w:r>
    </w:p>
    <w:p w14:paraId="7CA4DF18" w14:textId="7B67CF9B" w:rsidR="00935750" w:rsidRPr="00F6250D" w:rsidRDefault="00935750" w:rsidP="00557554">
      <w:pPr>
        <w:ind w:firstLine="709"/>
        <w:jc w:val="both"/>
        <w:rPr>
          <w:sz w:val="28"/>
          <w:szCs w:val="28"/>
        </w:rPr>
      </w:pPr>
      <w:r w:rsidRPr="00935750">
        <w:rPr>
          <w:sz w:val="28"/>
          <w:szCs w:val="28"/>
        </w:rPr>
        <w:t>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статьи</w:t>
      </w:r>
      <w:r>
        <w:rPr>
          <w:sz w:val="28"/>
          <w:szCs w:val="28"/>
        </w:rPr>
        <w:t xml:space="preserve"> 33 Градостроительного Кодекса</w:t>
      </w:r>
      <w:r w:rsidRPr="00935750">
        <w:rPr>
          <w:sz w:val="28"/>
          <w:szCs w:val="28"/>
        </w:rPr>
        <w:t>,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sectPr w:rsidR="00935750" w:rsidRPr="00F6250D" w:rsidSect="00CB11CC">
      <w:pgSz w:w="11906" w:h="16838"/>
      <w:pgMar w:top="1418"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DD453" w14:textId="77777777" w:rsidR="00C265DF" w:rsidRDefault="00C265DF">
      <w:r>
        <w:separator/>
      </w:r>
    </w:p>
  </w:endnote>
  <w:endnote w:type="continuationSeparator" w:id="0">
    <w:p w14:paraId="32A6AA87" w14:textId="77777777" w:rsidR="00C265DF" w:rsidRDefault="00C26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8FF8A" w14:textId="2FFCBCF3" w:rsidR="00A61E63" w:rsidRDefault="00A61E63" w:rsidP="00CC3788">
    <w:pPr>
      <w:pStyle w:val="af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6513043"/>
      <w:docPartObj>
        <w:docPartGallery w:val="Page Numbers (Bottom of Page)"/>
        <w:docPartUnique/>
      </w:docPartObj>
    </w:sdtPr>
    <w:sdtContent>
      <w:p w14:paraId="0614FE92" w14:textId="659911E8" w:rsidR="00A61E63" w:rsidRDefault="00A61E63" w:rsidP="00CC3788">
        <w:pPr>
          <w:pStyle w:val="af8"/>
          <w:jc w:val="right"/>
        </w:pPr>
        <w:r>
          <w:fldChar w:fldCharType="begin"/>
        </w:r>
        <w:r>
          <w:instrText>PAGE   \* MERGEFORMAT</w:instrText>
        </w:r>
        <w:r>
          <w:fldChar w:fldCharType="separate"/>
        </w:r>
        <w:r w:rsidR="00EE690C">
          <w:rPr>
            <w:noProof/>
          </w:rPr>
          <w:t>48</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51B23" w14:textId="73071B1D" w:rsidR="00A61E63" w:rsidRPr="00F6250D" w:rsidRDefault="00A61E63" w:rsidP="00F6250D">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A34C1E" w14:textId="77777777" w:rsidR="00C265DF" w:rsidRDefault="00C265DF">
      <w:r>
        <w:separator/>
      </w:r>
    </w:p>
  </w:footnote>
  <w:footnote w:type="continuationSeparator" w:id="0">
    <w:p w14:paraId="6FE6D0D0" w14:textId="77777777" w:rsidR="00C265DF" w:rsidRDefault="00C265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1432060"/>
      <w:docPartObj>
        <w:docPartGallery w:val="Page Numbers (Top of Page)"/>
        <w:docPartUnique/>
      </w:docPartObj>
    </w:sdtPr>
    <w:sdtEndPr>
      <w:rPr>
        <w:sz w:val="28"/>
        <w:szCs w:val="28"/>
      </w:rPr>
    </w:sdtEndPr>
    <w:sdtContent>
      <w:p w14:paraId="15DE3667" w14:textId="400D324D" w:rsidR="00A61E63" w:rsidRPr="00F6250D" w:rsidRDefault="00A61E63" w:rsidP="00F6250D">
        <w:pPr>
          <w:pStyle w:val="af4"/>
          <w:jc w:val="center"/>
          <w:rPr>
            <w:sz w:val="28"/>
            <w:szCs w:val="28"/>
          </w:rPr>
        </w:pPr>
        <w:r w:rsidRPr="00F6250D">
          <w:rPr>
            <w:sz w:val="28"/>
            <w:szCs w:val="28"/>
          </w:rPr>
          <w:fldChar w:fldCharType="begin"/>
        </w:r>
        <w:r w:rsidRPr="00F6250D">
          <w:rPr>
            <w:sz w:val="28"/>
            <w:szCs w:val="28"/>
          </w:rPr>
          <w:instrText>PAGE   \* MERGEFORMAT</w:instrText>
        </w:r>
        <w:r w:rsidRPr="00F6250D">
          <w:rPr>
            <w:sz w:val="28"/>
            <w:szCs w:val="28"/>
          </w:rPr>
          <w:fldChar w:fldCharType="separate"/>
        </w:r>
        <w:r w:rsidR="00EE690C">
          <w:rPr>
            <w:noProof/>
            <w:sz w:val="28"/>
            <w:szCs w:val="28"/>
          </w:rPr>
          <w:t>48</w:t>
        </w:r>
        <w:r w:rsidRPr="00F6250D">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9507752"/>
      <w:docPartObj>
        <w:docPartGallery w:val="Page Numbers (Top of Page)"/>
        <w:docPartUnique/>
      </w:docPartObj>
    </w:sdtPr>
    <w:sdtEndPr>
      <w:rPr>
        <w:sz w:val="28"/>
        <w:szCs w:val="28"/>
      </w:rPr>
    </w:sdtEndPr>
    <w:sdtContent>
      <w:p w14:paraId="2F83AABB" w14:textId="1A50D7E7" w:rsidR="00A61E63" w:rsidRPr="00F6250D" w:rsidRDefault="00A61E63">
        <w:pPr>
          <w:pStyle w:val="af4"/>
          <w:jc w:val="center"/>
          <w:rPr>
            <w:sz w:val="28"/>
            <w:szCs w:val="28"/>
          </w:rPr>
        </w:pPr>
        <w:r w:rsidRPr="00F6250D">
          <w:rPr>
            <w:sz w:val="28"/>
            <w:szCs w:val="28"/>
          </w:rPr>
          <w:fldChar w:fldCharType="begin"/>
        </w:r>
        <w:r w:rsidRPr="00F6250D">
          <w:rPr>
            <w:sz w:val="28"/>
            <w:szCs w:val="28"/>
          </w:rPr>
          <w:instrText>PAGE   \* MERGEFORMAT</w:instrText>
        </w:r>
        <w:r w:rsidRPr="00F6250D">
          <w:rPr>
            <w:sz w:val="28"/>
            <w:szCs w:val="28"/>
          </w:rPr>
          <w:fldChar w:fldCharType="separate"/>
        </w:r>
        <w:r w:rsidR="00EE690C">
          <w:rPr>
            <w:noProof/>
            <w:sz w:val="28"/>
            <w:szCs w:val="28"/>
          </w:rPr>
          <w:t>3</w:t>
        </w:r>
        <w:r w:rsidRPr="00F6250D">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15:restartNumberingAfterBreak="0">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15:restartNumberingAfterBreak="0">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15:restartNumberingAfterBreak="0">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2BF5713"/>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8" w15:restartNumberingAfterBreak="0">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0" w15:restartNumberingAfterBreak="0">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2" w15:restartNumberingAfterBreak="0">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7" w15:restartNumberingAfterBreak="0">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15:restartNumberingAfterBreak="0">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8" w15:restartNumberingAfterBreak="0">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9" w15:restartNumberingAfterBreak="0">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1" w15:restartNumberingAfterBreak="0">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2" w15:restartNumberingAfterBreak="0">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4" w15:restartNumberingAfterBreak="0">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6" w15:restartNumberingAfterBreak="0">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7" w15:restartNumberingAfterBreak="0">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9" w15:restartNumberingAfterBreak="0">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2" w15:restartNumberingAfterBreak="0">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3" w15:restartNumberingAfterBreak="0">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4" w15:restartNumberingAfterBreak="0">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5" w15:restartNumberingAfterBreak="0">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6" w15:restartNumberingAfterBreak="0">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7" w15:restartNumberingAfterBreak="0">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1" w15:restartNumberingAfterBreak="0">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2" w15:restartNumberingAfterBreak="0">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3" w15:restartNumberingAfterBreak="0">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5" w15:restartNumberingAfterBreak="0">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6" w15:restartNumberingAfterBreak="0">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15:restartNumberingAfterBreak="0">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8" w15:restartNumberingAfterBreak="0">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9" w15:restartNumberingAfterBreak="0">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1" w15:restartNumberingAfterBreak="0">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2" w15:restartNumberingAfterBreak="0">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3" w15:restartNumberingAfterBreak="0">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16cid:durableId="2005163064">
    <w:abstractNumId w:val="27"/>
  </w:num>
  <w:num w:numId="2" w16cid:durableId="1805346156">
    <w:abstractNumId w:val="38"/>
  </w:num>
  <w:num w:numId="3" w16cid:durableId="1315992441">
    <w:abstractNumId w:val="26"/>
  </w:num>
  <w:num w:numId="4" w16cid:durableId="1576745700">
    <w:abstractNumId w:val="57"/>
  </w:num>
  <w:num w:numId="5" w16cid:durableId="2039578331">
    <w:abstractNumId w:val="37"/>
  </w:num>
  <w:num w:numId="6" w16cid:durableId="1814368611">
    <w:abstractNumId w:val="12"/>
  </w:num>
  <w:num w:numId="7" w16cid:durableId="783309189">
    <w:abstractNumId w:val="1"/>
  </w:num>
  <w:num w:numId="8" w16cid:durableId="761144237">
    <w:abstractNumId w:val="33"/>
  </w:num>
  <w:num w:numId="9" w16cid:durableId="779765122">
    <w:abstractNumId w:val="43"/>
  </w:num>
  <w:num w:numId="10" w16cid:durableId="203444108">
    <w:abstractNumId w:val="17"/>
  </w:num>
  <w:num w:numId="11" w16cid:durableId="1908615003">
    <w:abstractNumId w:val="42"/>
  </w:num>
  <w:num w:numId="12" w16cid:durableId="1001346832">
    <w:abstractNumId w:val="61"/>
  </w:num>
  <w:num w:numId="13" w16cid:durableId="1431002592">
    <w:abstractNumId w:val="56"/>
  </w:num>
  <w:num w:numId="14" w16cid:durableId="997272372">
    <w:abstractNumId w:val="62"/>
  </w:num>
  <w:num w:numId="15" w16cid:durableId="1846555420">
    <w:abstractNumId w:val="16"/>
  </w:num>
  <w:num w:numId="16" w16cid:durableId="1432356010">
    <w:abstractNumId w:val="2"/>
  </w:num>
  <w:num w:numId="17" w16cid:durableId="1819763091">
    <w:abstractNumId w:val="0"/>
  </w:num>
  <w:num w:numId="18" w16cid:durableId="1585606349">
    <w:abstractNumId w:val="52"/>
  </w:num>
  <w:num w:numId="19" w16cid:durableId="1841307788">
    <w:abstractNumId w:val="13"/>
  </w:num>
  <w:num w:numId="20" w16cid:durableId="1623921061">
    <w:abstractNumId w:val="58"/>
  </w:num>
  <w:num w:numId="21" w16cid:durableId="1803963015">
    <w:abstractNumId w:val="35"/>
  </w:num>
  <w:num w:numId="22" w16cid:durableId="1948190810">
    <w:abstractNumId w:val="44"/>
  </w:num>
  <w:num w:numId="23" w16cid:durableId="1748728422">
    <w:abstractNumId w:val="9"/>
  </w:num>
  <w:num w:numId="24" w16cid:durableId="831528475">
    <w:abstractNumId w:val="54"/>
  </w:num>
  <w:num w:numId="25" w16cid:durableId="510947618">
    <w:abstractNumId w:val="50"/>
  </w:num>
  <w:num w:numId="26" w16cid:durableId="1007026866">
    <w:abstractNumId w:val="55"/>
  </w:num>
  <w:num w:numId="27" w16cid:durableId="1330987260">
    <w:abstractNumId w:val="40"/>
  </w:num>
  <w:num w:numId="28" w16cid:durableId="495194647">
    <w:abstractNumId w:val="39"/>
  </w:num>
  <w:num w:numId="29" w16cid:durableId="1170634070">
    <w:abstractNumId w:val="6"/>
  </w:num>
  <w:num w:numId="30" w16cid:durableId="892932272">
    <w:abstractNumId w:val="14"/>
  </w:num>
  <w:num w:numId="31" w16cid:durableId="60711244">
    <w:abstractNumId w:val="8"/>
  </w:num>
  <w:num w:numId="32" w16cid:durableId="1690523847">
    <w:abstractNumId w:val="25"/>
  </w:num>
  <w:num w:numId="33" w16cid:durableId="851802125">
    <w:abstractNumId w:val="3"/>
  </w:num>
  <w:num w:numId="34" w16cid:durableId="92671543">
    <w:abstractNumId w:val="24"/>
  </w:num>
  <w:num w:numId="35" w16cid:durableId="1715352080">
    <w:abstractNumId w:val="21"/>
  </w:num>
  <w:num w:numId="36" w16cid:durableId="1916936387">
    <w:abstractNumId w:val="41"/>
  </w:num>
  <w:num w:numId="37" w16cid:durableId="1705328305">
    <w:abstractNumId w:val="51"/>
  </w:num>
  <w:num w:numId="38" w16cid:durableId="575745251">
    <w:abstractNumId w:val="28"/>
  </w:num>
  <w:num w:numId="39" w16cid:durableId="483812259">
    <w:abstractNumId w:val="18"/>
  </w:num>
  <w:num w:numId="40" w16cid:durableId="1747679050">
    <w:abstractNumId w:val="45"/>
  </w:num>
  <w:num w:numId="41" w16cid:durableId="1931312384">
    <w:abstractNumId w:val="60"/>
  </w:num>
  <w:num w:numId="42" w16cid:durableId="1778867735">
    <w:abstractNumId w:val="32"/>
  </w:num>
  <w:num w:numId="43" w16cid:durableId="850409712">
    <w:abstractNumId w:val="48"/>
  </w:num>
  <w:num w:numId="44" w16cid:durableId="618026565">
    <w:abstractNumId w:val="29"/>
  </w:num>
  <w:num w:numId="45" w16cid:durableId="1253514119">
    <w:abstractNumId w:val="20"/>
  </w:num>
  <w:num w:numId="46" w16cid:durableId="426005452">
    <w:abstractNumId w:val="49"/>
  </w:num>
  <w:num w:numId="47" w16cid:durableId="393237736">
    <w:abstractNumId w:val="22"/>
  </w:num>
  <w:num w:numId="48" w16cid:durableId="34543756">
    <w:abstractNumId w:val="47"/>
  </w:num>
  <w:num w:numId="49" w16cid:durableId="1218206735">
    <w:abstractNumId w:val="5"/>
  </w:num>
  <w:num w:numId="50" w16cid:durableId="56513849">
    <w:abstractNumId w:val="45"/>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16cid:durableId="722025570">
    <w:abstractNumId w:val="19"/>
  </w:num>
  <w:num w:numId="52" w16cid:durableId="1006900265">
    <w:abstractNumId w:val="10"/>
  </w:num>
  <w:num w:numId="53" w16cid:durableId="1275165932">
    <w:abstractNumId w:val="4"/>
  </w:num>
  <w:num w:numId="54" w16cid:durableId="913199318">
    <w:abstractNumId w:val="34"/>
  </w:num>
  <w:num w:numId="55" w16cid:durableId="1697189884">
    <w:abstractNumId w:val="23"/>
  </w:num>
  <w:num w:numId="56" w16cid:durableId="394671559">
    <w:abstractNumId w:val="30"/>
  </w:num>
  <w:num w:numId="57" w16cid:durableId="531653281">
    <w:abstractNumId w:val="11"/>
  </w:num>
  <w:num w:numId="58" w16cid:durableId="927227806">
    <w:abstractNumId w:val="15"/>
  </w:num>
  <w:num w:numId="59" w16cid:durableId="462191887">
    <w:abstractNumId w:val="53"/>
  </w:num>
  <w:num w:numId="60" w16cid:durableId="275061471">
    <w:abstractNumId w:val="59"/>
  </w:num>
  <w:num w:numId="61" w16cid:durableId="426511154">
    <w:abstractNumId w:val="31"/>
  </w:num>
  <w:num w:numId="62" w16cid:durableId="2123264935">
    <w:abstractNumId w:val="36"/>
  </w:num>
  <w:num w:numId="63" w16cid:durableId="967124948">
    <w:abstractNumId w:val="46"/>
  </w:num>
  <w:num w:numId="64" w16cid:durableId="2046251815">
    <w:abstractNumId w:val="63"/>
  </w:num>
  <w:num w:numId="65" w16cid:durableId="900603915">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7FF"/>
    <w:rsid w:val="00005664"/>
    <w:rsid w:val="0000601A"/>
    <w:rsid w:val="00025267"/>
    <w:rsid w:val="00031F26"/>
    <w:rsid w:val="00041B9A"/>
    <w:rsid w:val="000423A1"/>
    <w:rsid w:val="000426D7"/>
    <w:rsid w:val="00043ACF"/>
    <w:rsid w:val="00043E2B"/>
    <w:rsid w:val="00045BD9"/>
    <w:rsid w:val="0005332B"/>
    <w:rsid w:val="00060442"/>
    <w:rsid w:val="00061437"/>
    <w:rsid w:val="00065E08"/>
    <w:rsid w:val="00066C01"/>
    <w:rsid w:val="00073F24"/>
    <w:rsid w:val="00075E58"/>
    <w:rsid w:val="00077C0C"/>
    <w:rsid w:val="00077DB1"/>
    <w:rsid w:val="00082363"/>
    <w:rsid w:val="00090553"/>
    <w:rsid w:val="0009350D"/>
    <w:rsid w:val="000A053D"/>
    <w:rsid w:val="000A393F"/>
    <w:rsid w:val="000A5F89"/>
    <w:rsid w:val="000B113D"/>
    <w:rsid w:val="000B4DD7"/>
    <w:rsid w:val="000B5B78"/>
    <w:rsid w:val="000F3320"/>
    <w:rsid w:val="000F581D"/>
    <w:rsid w:val="00101C8E"/>
    <w:rsid w:val="001073C5"/>
    <w:rsid w:val="001133C0"/>
    <w:rsid w:val="001142D1"/>
    <w:rsid w:val="001158A6"/>
    <w:rsid w:val="00120FE3"/>
    <w:rsid w:val="00127E6B"/>
    <w:rsid w:val="00132CEB"/>
    <w:rsid w:val="001333F7"/>
    <w:rsid w:val="00133EBF"/>
    <w:rsid w:val="00134632"/>
    <w:rsid w:val="0013601D"/>
    <w:rsid w:val="00142C10"/>
    <w:rsid w:val="001473D0"/>
    <w:rsid w:val="00147A60"/>
    <w:rsid w:val="001504EB"/>
    <w:rsid w:val="00150823"/>
    <w:rsid w:val="00151C1D"/>
    <w:rsid w:val="001571FE"/>
    <w:rsid w:val="0016032F"/>
    <w:rsid w:val="00167017"/>
    <w:rsid w:val="00174534"/>
    <w:rsid w:val="00187FF8"/>
    <w:rsid w:val="00194DB9"/>
    <w:rsid w:val="0019567A"/>
    <w:rsid w:val="001A0916"/>
    <w:rsid w:val="001A7485"/>
    <w:rsid w:val="001A7D96"/>
    <w:rsid w:val="001B50D5"/>
    <w:rsid w:val="001B6959"/>
    <w:rsid w:val="001C44C0"/>
    <w:rsid w:val="001D05AD"/>
    <w:rsid w:val="001D1564"/>
    <w:rsid w:val="001D2720"/>
    <w:rsid w:val="001D2C7B"/>
    <w:rsid w:val="001D30E6"/>
    <w:rsid w:val="001E06B3"/>
    <w:rsid w:val="001F7C88"/>
    <w:rsid w:val="002077BB"/>
    <w:rsid w:val="00215F32"/>
    <w:rsid w:val="00217307"/>
    <w:rsid w:val="00217933"/>
    <w:rsid w:val="002455E4"/>
    <w:rsid w:val="0024697D"/>
    <w:rsid w:val="00251BAB"/>
    <w:rsid w:val="00251E0F"/>
    <w:rsid w:val="00255EA5"/>
    <w:rsid w:val="002612CE"/>
    <w:rsid w:val="00261C03"/>
    <w:rsid w:val="00274FE5"/>
    <w:rsid w:val="002815C5"/>
    <w:rsid w:val="002825CC"/>
    <w:rsid w:val="00282DFD"/>
    <w:rsid w:val="00283B13"/>
    <w:rsid w:val="00286F58"/>
    <w:rsid w:val="002870DD"/>
    <w:rsid w:val="002A071F"/>
    <w:rsid w:val="002A53EF"/>
    <w:rsid w:val="002A565D"/>
    <w:rsid w:val="002A6508"/>
    <w:rsid w:val="002B06B6"/>
    <w:rsid w:val="002B399F"/>
    <w:rsid w:val="002B7EF8"/>
    <w:rsid w:val="002C3A2C"/>
    <w:rsid w:val="002C69C4"/>
    <w:rsid w:val="002C7393"/>
    <w:rsid w:val="002D5523"/>
    <w:rsid w:val="0031158D"/>
    <w:rsid w:val="00321CC3"/>
    <w:rsid w:val="0032555D"/>
    <w:rsid w:val="00325D6D"/>
    <w:rsid w:val="003435C4"/>
    <w:rsid w:val="0036408C"/>
    <w:rsid w:val="00367D46"/>
    <w:rsid w:val="003707B8"/>
    <w:rsid w:val="00370999"/>
    <w:rsid w:val="0037488F"/>
    <w:rsid w:val="0038783B"/>
    <w:rsid w:val="003A2303"/>
    <w:rsid w:val="003A3082"/>
    <w:rsid w:val="003A4671"/>
    <w:rsid w:val="003A7DFB"/>
    <w:rsid w:val="003B0589"/>
    <w:rsid w:val="003D0061"/>
    <w:rsid w:val="003D4FD3"/>
    <w:rsid w:val="003D54E6"/>
    <w:rsid w:val="003E20DE"/>
    <w:rsid w:val="003E3C65"/>
    <w:rsid w:val="00401A59"/>
    <w:rsid w:val="00403448"/>
    <w:rsid w:val="00410C74"/>
    <w:rsid w:val="00415BB4"/>
    <w:rsid w:val="00416099"/>
    <w:rsid w:val="0042365D"/>
    <w:rsid w:val="004510D4"/>
    <w:rsid w:val="004611C3"/>
    <w:rsid w:val="00462DCB"/>
    <w:rsid w:val="0049164C"/>
    <w:rsid w:val="004967BE"/>
    <w:rsid w:val="004A19BB"/>
    <w:rsid w:val="004A6126"/>
    <w:rsid w:val="004A7805"/>
    <w:rsid w:val="004B07C5"/>
    <w:rsid w:val="004B1C86"/>
    <w:rsid w:val="004C1EBD"/>
    <w:rsid w:val="004C295C"/>
    <w:rsid w:val="004C3793"/>
    <w:rsid w:val="004C4674"/>
    <w:rsid w:val="004D02AB"/>
    <w:rsid w:val="004D405C"/>
    <w:rsid w:val="004E187F"/>
    <w:rsid w:val="004E1FB6"/>
    <w:rsid w:val="004E44EB"/>
    <w:rsid w:val="004E4D3E"/>
    <w:rsid w:val="004F2351"/>
    <w:rsid w:val="004F7CD4"/>
    <w:rsid w:val="00503590"/>
    <w:rsid w:val="005075A9"/>
    <w:rsid w:val="0051412D"/>
    <w:rsid w:val="00515196"/>
    <w:rsid w:val="00530465"/>
    <w:rsid w:val="00535708"/>
    <w:rsid w:val="005407F8"/>
    <w:rsid w:val="0054261B"/>
    <w:rsid w:val="005541E0"/>
    <w:rsid w:val="00554F85"/>
    <w:rsid w:val="00557546"/>
    <w:rsid w:val="00557554"/>
    <w:rsid w:val="00557935"/>
    <w:rsid w:val="00562D79"/>
    <w:rsid w:val="00576817"/>
    <w:rsid w:val="00586086"/>
    <w:rsid w:val="005915B2"/>
    <w:rsid w:val="005A3EBB"/>
    <w:rsid w:val="005A72E1"/>
    <w:rsid w:val="005B0404"/>
    <w:rsid w:val="005B383E"/>
    <w:rsid w:val="005B4053"/>
    <w:rsid w:val="005C3122"/>
    <w:rsid w:val="005C423F"/>
    <w:rsid w:val="005C6FF6"/>
    <w:rsid w:val="005D624B"/>
    <w:rsid w:val="005F3133"/>
    <w:rsid w:val="005F38D5"/>
    <w:rsid w:val="00600B8E"/>
    <w:rsid w:val="00606171"/>
    <w:rsid w:val="006070CD"/>
    <w:rsid w:val="00607799"/>
    <w:rsid w:val="00607865"/>
    <w:rsid w:val="0060794B"/>
    <w:rsid w:val="006479D6"/>
    <w:rsid w:val="00651AA3"/>
    <w:rsid w:val="00654312"/>
    <w:rsid w:val="00654388"/>
    <w:rsid w:val="00654AF6"/>
    <w:rsid w:val="006623EB"/>
    <w:rsid w:val="006727F0"/>
    <w:rsid w:val="00675549"/>
    <w:rsid w:val="00687388"/>
    <w:rsid w:val="00693697"/>
    <w:rsid w:val="006B0F92"/>
    <w:rsid w:val="006B5EDD"/>
    <w:rsid w:val="006C4D56"/>
    <w:rsid w:val="006F6AE1"/>
    <w:rsid w:val="00713CCB"/>
    <w:rsid w:val="00727E8E"/>
    <w:rsid w:val="0073433B"/>
    <w:rsid w:val="00735A1E"/>
    <w:rsid w:val="00744361"/>
    <w:rsid w:val="0074599F"/>
    <w:rsid w:val="00753232"/>
    <w:rsid w:val="00763659"/>
    <w:rsid w:val="00782683"/>
    <w:rsid w:val="00786D74"/>
    <w:rsid w:val="0079127E"/>
    <w:rsid w:val="007914B4"/>
    <w:rsid w:val="007949D9"/>
    <w:rsid w:val="00795607"/>
    <w:rsid w:val="007A175F"/>
    <w:rsid w:val="007A6F83"/>
    <w:rsid w:val="007B221B"/>
    <w:rsid w:val="007C3A2E"/>
    <w:rsid w:val="007D11FD"/>
    <w:rsid w:val="007D1E2F"/>
    <w:rsid w:val="007D377D"/>
    <w:rsid w:val="007E1890"/>
    <w:rsid w:val="008034C3"/>
    <w:rsid w:val="00814811"/>
    <w:rsid w:val="00820127"/>
    <w:rsid w:val="00820A31"/>
    <w:rsid w:val="00823BB7"/>
    <w:rsid w:val="00833F98"/>
    <w:rsid w:val="00835173"/>
    <w:rsid w:val="00842F58"/>
    <w:rsid w:val="0086232C"/>
    <w:rsid w:val="00866677"/>
    <w:rsid w:val="00875F1E"/>
    <w:rsid w:val="008839F1"/>
    <w:rsid w:val="00891CBD"/>
    <w:rsid w:val="00895224"/>
    <w:rsid w:val="008B46CE"/>
    <w:rsid w:val="008C045C"/>
    <w:rsid w:val="008C06B0"/>
    <w:rsid w:val="008C0C45"/>
    <w:rsid w:val="008C5E6A"/>
    <w:rsid w:val="008C7365"/>
    <w:rsid w:val="008D12F9"/>
    <w:rsid w:val="008D6D8F"/>
    <w:rsid w:val="008E4A20"/>
    <w:rsid w:val="008E53EB"/>
    <w:rsid w:val="008F0B69"/>
    <w:rsid w:val="008F46FE"/>
    <w:rsid w:val="008F5A64"/>
    <w:rsid w:val="008F77FF"/>
    <w:rsid w:val="0090348D"/>
    <w:rsid w:val="0090507B"/>
    <w:rsid w:val="00906AA3"/>
    <w:rsid w:val="00910208"/>
    <w:rsid w:val="00910308"/>
    <w:rsid w:val="00912274"/>
    <w:rsid w:val="009214F0"/>
    <w:rsid w:val="00927A64"/>
    <w:rsid w:val="00931AF7"/>
    <w:rsid w:val="00933A3D"/>
    <w:rsid w:val="00935750"/>
    <w:rsid w:val="009371D1"/>
    <w:rsid w:val="009373AA"/>
    <w:rsid w:val="00937C1D"/>
    <w:rsid w:val="0094422F"/>
    <w:rsid w:val="00945E9C"/>
    <w:rsid w:val="0095327B"/>
    <w:rsid w:val="00954A60"/>
    <w:rsid w:val="00956F8D"/>
    <w:rsid w:val="0096388A"/>
    <w:rsid w:val="009843C8"/>
    <w:rsid w:val="0098708B"/>
    <w:rsid w:val="009906A3"/>
    <w:rsid w:val="009953F8"/>
    <w:rsid w:val="009A442A"/>
    <w:rsid w:val="009B314E"/>
    <w:rsid w:val="009B477F"/>
    <w:rsid w:val="009D5DA2"/>
    <w:rsid w:val="009E2DE3"/>
    <w:rsid w:val="009F1DB4"/>
    <w:rsid w:val="009F3DD5"/>
    <w:rsid w:val="00A000BD"/>
    <w:rsid w:val="00A001C6"/>
    <w:rsid w:val="00A016B0"/>
    <w:rsid w:val="00A03DF5"/>
    <w:rsid w:val="00A0671D"/>
    <w:rsid w:val="00A06BB7"/>
    <w:rsid w:val="00A125D4"/>
    <w:rsid w:val="00A12BD6"/>
    <w:rsid w:val="00A133F4"/>
    <w:rsid w:val="00A16426"/>
    <w:rsid w:val="00A17321"/>
    <w:rsid w:val="00A23DBB"/>
    <w:rsid w:val="00A31FE1"/>
    <w:rsid w:val="00A3328A"/>
    <w:rsid w:val="00A36226"/>
    <w:rsid w:val="00A41B5B"/>
    <w:rsid w:val="00A43831"/>
    <w:rsid w:val="00A50FF9"/>
    <w:rsid w:val="00A61E63"/>
    <w:rsid w:val="00A63D04"/>
    <w:rsid w:val="00A64BE8"/>
    <w:rsid w:val="00A72D94"/>
    <w:rsid w:val="00A76C30"/>
    <w:rsid w:val="00A87AA1"/>
    <w:rsid w:val="00AA4EA9"/>
    <w:rsid w:val="00AA5732"/>
    <w:rsid w:val="00AA662C"/>
    <w:rsid w:val="00AB231A"/>
    <w:rsid w:val="00AB3E25"/>
    <w:rsid w:val="00AC11F3"/>
    <w:rsid w:val="00AC78EE"/>
    <w:rsid w:val="00AE068A"/>
    <w:rsid w:val="00AE0D45"/>
    <w:rsid w:val="00AE24C9"/>
    <w:rsid w:val="00AE2E8C"/>
    <w:rsid w:val="00AE51A8"/>
    <w:rsid w:val="00AF14A1"/>
    <w:rsid w:val="00AF6132"/>
    <w:rsid w:val="00AF6207"/>
    <w:rsid w:val="00AF6A42"/>
    <w:rsid w:val="00B01F01"/>
    <w:rsid w:val="00B255D3"/>
    <w:rsid w:val="00B2605E"/>
    <w:rsid w:val="00B32F28"/>
    <w:rsid w:val="00B36AC9"/>
    <w:rsid w:val="00B37D44"/>
    <w:rsid w:val="00B41023"/>
    <w:rsid w:val="00B414A3"/>
    <w:rsid w:val="00B435C4"/>
    <w:rsid w:val="00B44DA5"/>
    <w:rsid w:val="00B46A74"/>
    <w:rsid w:val="00B5686F"/>
    <w:rsid w:val="00B80941"/>
    <w:rsid w:val="00BA01E4"/>
    <w:rsid w:val="00BA20DB"/>
    <w:rsid w:val="00BA2ACF"/>
    <w:rsid w:val="00BA4A60"/>
    <w:rsid w:val="00BA5EDD"/>
    <w:rsid w:val="00BB22A8"/>
    <w:rsid w:val="00BB7095"/>
    <w:rsid w:val="00BC0256"/>
    <w:rsid w:val="00BC2BBD"/>
    <w:rsid w:val="00BD174C"/>
    <w:rsid w:val="00BD3B66"/>
    <w:rsid w:val="00BD5F01"/>
    <w:rsid w:val="00BD649D"/>
    <w:rsid w:val="00BE2111"/>
    <w:rsid w:val="00BE692D"/>
    <w:rsid w:val="00BF5AFB"/>
    <w:rsid w:val="00C03F6A"/>
    <w:rsid w:val="00C04F22"/>
    <w:rsid w:val="00C11A43"/>
    <w:rsid w:val="00C159F1"/>
    <w:rsid w:val="00C265DF"/>
    <w:rsid w:val="00C33273"/>
    <w:rsid w:val="00C42244"/>
    <w:rsid w:val="00C44653"/>
    <w:rsid w:val="00C52558"/>
    <w:rsid w:val="00C53F40"/>
    <w:rsid w:val="00C53F9F"/>
    <w:rsid w:val="00C57860"/>
    <w:rsid w:val="00C74A2A"/>
    <w:rsid w:val="00C77ADF"/>
    <w:rsid w:val="00C8103E"/>
    <w:rsid w:val="00C86D6B"/>
    <w:rsid w:val="00C919ED"/>
    <w:rsid w:val="00C9201D"/>
    <w:rsid w:val="00CA2543"/>
    <w:rsid w:val="00CA4498"/>
    <w:rsid w:val="00CA73B4"/>
    <w:rsid w:val="00CB11CC"/>
    <w:rsid w:val="00CC0113"/>
    <w:rsid w:val="00CC1D3A"/>
    <w:rsid w:val="00CC3788"/>
    <w:rsid w:val="00CD004A"/>
    <w:rsid w:val="00CD2944"/>
    <w:rsid w:val="00CD62D0"/>
    <w:rsid w:val="00CE1EA5"/>
    <w:rsid w:val="00CF00C2"/>
    <w:rsid w:val="00CF0D00"/>
    <w:rsid w:val="00CF7706"/>
    <w:rsid w:val="00D0359A"/>
    <w:rsid w:val="00D11E8C"/>
    <w:rsid w:val="00D11F64"/>
    <w:rsid w:val="00D21380"/>
    <w:rsid w:val="00D331B5"/>
    <w:rsid w:val="00D4169E"/>
    <w:rsid w:val="00D41997"/>
    <w:rsid w:val="00D41A1C"/>
    <w:rsid w:val="00D4382E"/>
    <w:rsid w:val="00D45046"/>
    <w:rsid w:val="00D50A0E"/>
    <w:rsid w:val="00D510A0"/>
    <w:rsid w:val="00D51D82"/>
    <w:rsid w:val="00D529A0"/>
    <w:rsid w:val="00D54FBC"/>
    <w:rsid w:val="00D622E0"/>
    <w:rsid w:val="00D6297B"/>
    <w:rsid w:val="00D62B5F"/>
    <w:rsid w:val="00D63CB6"/>
    <w:rsid w:val="00D76458"/>
    <w:rsid w:val="00D86195"/>
    <w:rsid w:val="00D968C7"/>
    <w:rsid w:val="00DC0EB5"/>
    <w:rsid w:val="00DC3256"/>
    <w:rsid w:val="00DC446D"/>
    <w:rsid w:val="00DE5684"/>
    <w:rsid w:val="00DF1A46"/>
    <w:rsid w:val="00E1636B"/>
    <w:rsid w:val="00E16DFE"/>
    <w:rsid w:val="00E246B3"/>
    <w:rsid w:val="00E248D2"/>
    <w:rsid w:val="00E35F68"/>
    <w:rsid w:val="00E37336"/>
    <w:rsid w:val="00E60D51"/>
    <w:rsid w:val="00E66465"/>
    <w:rsid w:val="00E817A3"/>
    <w:rsid w:val="00E821B8"/>
    <w:rsid w:val="00E828ED"/>
    <w:rsid w:val="00E8600A"/>
    <w:rsid w:val="00E96692"/>
    <w:rsid w:val="00EA3962"/>
    <w:rsid w:val="00EA3DEE"/>
    <w:rsid w:val="00EA3FEF"/>
    <w:rsid w:val="00EA4F87"/>
    <w:rsid w:val="00EA539B"/>
    <w:rsid w:val="00EB7531"/>
    <w:rsid w:val="00ED4AE5"/>
    <w:rsid w:val="00EE02C0"/>
    <w:rsid w:val="00EE1863"/>
    <w:rsid w:val="00EE64B5"/>
    <w:rsid w:val="00EE690C"/>
    <w:rsid w:val="00EE6B99"/>
    <w:rsid w:val="00EE71D0"/>
    <w:rsid w:val="00EF0090"/>
    <w:rsid w:val="00EF3FF3"/>
    <w:rsid w:val="00EF4D24"/>
    <w:rsid w:val="00EF5880"/>
    <w:rsid w:val="00EF65E6"/>
    <w:rsid w:val="00EF6C47"/>
    <w:rsid w:val="00F17D5B"/>
    <w:rsid w:val="00F210CB"/>
    <w:rsid w:val="00F22BC0"/>
    <w:rsid w:val="00F3426B"/>
    <w:rsid w:val="00F47539"/>
    <w:rsid w:val="00F6250D"/>
    <w:rsid w:val="00F72157"/>
    <w:rsid w:val="00F83A0B"/>
    <w:rsid w:val="00F91DB7"/>
    <w:rsid w:val="00FA0C8F"/>
    <w:rsid w:val="00FB389B"/>
    <w:rsid w:val="00FB66BE"/>
    <w:rsid w:val="00FF074F"/>
    <w:rsid w:val="00FF489C"/>
    <w:rsid w:val="00FF527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29BD9433-E979-4C5C-A1BB-E8ED2F09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rFonts w:ascii="Times New Roman" w:hAnsi="Times New Roman"/>
      <w:sz w:val="24"/>
    </w:rPr>
  </w:style>
  <w:style w:type="paragraph" w:styleId="11">
    <w:name w:val="heading 1"/>
    <w:basedOn w:val="a0"/>
    <w:next w:val="a0"/>
    <w:link w:val="12"/>
    <w:uiPriority w:val="9"/>
    <w:qFormat/>
    <w:pPr>
      <w:keepNext/>
      <w:spacing w:before="240" w:after="60"/>
      <w:jc w:val="center"/>
      <w:outlineLvl w:val="0"/>
    </w:pPr>
    <w:rPr>
      <w:b/>
      <w:sz w:val="28"/>
    </w:rPr>
  </w:style>
  <w:style w:type="paragraph" w:styleId="2">
    <w:name w:val="heading 2"/>
    <w:basedOn w:val="a0"/>
    <w:next w:val="a0"/>
    <w:link w:val="20"/>
    <w:qFormat/>
    <w:pPr>
      <w:keepNext/>
      <w:spacing w:before="240" w:after="60"/>
      <w:outlineLvl w:val="1"/>
    </w:pPr>
    <w:rPr>
      <w:rFonts w:ascii="Arial" w:hAnsi="Arial"/>
      <w:b/>
      <w:i/>
      <w:sz w:val="28"/>
    </w:rPr>
  </w:style>
  <w:style w:type="paragraph" w:styleId="3">
    <w:name w:val="heading 3"/>
    <w:basedOn w:val="a0"/>
    <w:next w:val="a0"/>
    <w:link w:val="30"/>
    <w:qFormat/>
    <w:pPr>
      <w:keepNext/>
      <w:spacing w:before="240" w:after="60"/>
      <w:outlineLvl w:val="2"/>
    </w:pPr>
    <w:rPr>
      <w:rFonts w:ascii="Arial" w:hAnsi="Arial"/>
      <w:b/>
      <w:sz w:val="26"/>
    </w:rPr>
  </w:style>
  <w:style w:type="paragraph" w:styleId="4">
    <w:name w:val="heading 4"/>
    <w:basedOn w:val="a0"/>
    <w:next w:val="a0"/>
    <w:link w:val="40"/>
    <w:uiPriority w:val="9"/>
    <w:qFormat/>
    <w:pPr>
      <w:tabs>
        <w:tab w:val="left" w:pos="1560"/>
      </w:tabs>
      <w:jc w:val="center"/>
      <w:outlineLvl w:val="3"/>
    </w:pPr>
    <w:rPr>
      <w:b/>
      <w:caps/>
      <w:sz w:val="28"/>
    </w:rPr>
  </w:style>
  <w:style w:type="paragraph" w:styleId="5">
    <w:name w:val="heading 5"/>
    <w:basedOn w:val="a0"/>
    <w:next w:val="a0"/>
    <w:link w:val="50"/>
    <w:uiPriority w:val="9"/>
    <w:qFormat/>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1"/>
  </w:style>
  <w:style w:type="character" w:customStyle="1" w:styleId="s101">
    <w:name w:val="s_101"/>
    <w:link w:val="s10"/>
  </w:style>
  <w:style w:type="paragraph" w:styleId="21">
    <w:name w:val="toc 2"/>
    <w:basedOn w:val="a0"/>
    <w:next w:val="a0"/>
    <w:link w:val="22"/>
    <w:uiPriority w:val="39"/>
    <w:pPr>
      <w:ind w:left="240"/>
    </w:pPr>
    <w:rPr>
      <w:smallCaps/>
      <w:sz w:val="20"/>
    </w:rPr>
  </w:style>
  <w:style w:type="character" w:customStyle="1" w:styleId="22">
    <w:name w:val="Оглавление 2 Знак"/>
    <w:basedOn w:val="13"/>
    <w:link w:val="21"/>
    <w:rPr>
      <w:rFonts w:ascii="Times New Roman" w:hAnsi="Times New Roman"/>
      <w:smallCaps/>
      <w:sz w:val="20"/>
    </w:rPr>
  </w:style>
  <w:style w:type="paragraph" w:customStyle="1" w:styleId="grame">
    <w:name w:val="grame"/>
    <w:link w:val="grame1"/>
  </w:style>
  <w:style w:type="character" w:customStyle="1" w:styleId="grame1">
    <w:name w:val="grame1"/>
    <w:link w:val="grame"/>
  </w:style>
  <w:style w:type="paragraph" w:styleId="a4">
    <w:name w:val="Body Text"/>
    <w:basedOn w:val="a0"/>
    <w:link w:val="a5"/>
    <w:pPr>
      <w:spacing w:after="120"/>
    </w:pPr>
  </w:style>
  <w:style w:type="character" w:customStyle="1" w:styleId="a5">
    <w:name w:val="Основной текст Знак"/>
    <w:basedOn w:val="13"/>
    <w:link w:val="a4"/>
    <w:rPr>
      <w:rFonts w:ascii="Times New Roman" w:hAnsi="Times New Roman"/>
      <w:sz w:val="24"/>
    </w:rPr>
  </w:style>
  <w:style w:type="paragraph" w:styleId="41">
    <w:name w:val="toc 4"/>
    <w:basedOn w:val="a0"/>
    <w:next w:val="a0"/>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6">
    <w:name w:val="No Spacing"/>
    <w:link w:val="a7"/>
    <w:rPr>
      <w:rFonts w:ascii="Times New Roman" w:hAnsi="Times New Roman"/>
      <w:sz w:val="24"/>
    </w:rPr>
  </w:style>
  <w:style w:type="character" w:customStyle="1" w:styleId="a7">
    <w:name w:val="Без интервала Знак"/>
    <w:link w:val="a6"/>
    <w:rPr>
      <w:rFonts w:ascii="Times New Roman" w:hAnsi="Times New Roman"/>
      <w:sz w:val="24"/>
    </w:rPr>
  </w:style>
  <w:style w:type="paragraph" w:styleId="6">
    <w:name w:val="toc 6"/>
    <w:basedOn w:val="a0"/>
    <w:next w:val="a0"/>
    <w:link w:val="60"/>
    <w:uiPriority w:val="39"/>
    <w:pPr>
      <w:ind w:left="1200"/>
    </w:pPr>
    <w:rPr>
      <w:sz w:val="18"/>
    </w:rPr>
  </w:style>
  <w:style w:type="character" w:customStyle="1" w:styleId="60">
    <w:name w:val="Оглавление 6 Знак"/>
    <w:basedOn w:val="13"/>
    <w:link w:val="6"/>
    <w:rPr>
      <w:rFonts w:ascii="Times New Roman" w:hAnsi="Times New Roman"/>
      <w:sz w:val="18"/>
    </w:rPr>
  </w:style>
  <w:style w:type="paragraph" w:customStyle="1" w:styleId="a8">
    <w:name w:val="Стиль названия"/>
    <w:basedOn w:val="a0"/>
    <w:link w:val="14"/>
    <w:pPr>
      <w:spacing w:after="60"/>
      <w:ind w:firstLine="680"/>
      <w:jc w:val="both"/>
    </w:pPr>
    <w:rPr>
      <w:rFonts w:ascii="Arial" w:hAnsi="Arial"/>
      <w:b/>
      <w:i/>
    </w:rPr>
  </w:style>
  <w:style w:type="character" w:customStyle="1" w:styleId="14">
    <w:name w:val="Стиль названия1"/>
    <w:basedOn w:val="13"/>
    <w:link w:val="a8"/>
    <w:rPr>
      <w:rFonts w:ascii="Arial" w:hAnsi="Arial"/>
      <w:b/>
      <w:i/>
      <w:sz w:val="24"/>
    </w:rPr>
  </w:style>
  <w:style w:type="paragraph" w:styleId="7">
    <w:name w:val="toc 7"/>
    <w:basedOn w:val="a0"/>
    <w:next w:val="a0"/>
    <w:link w:val="70"/>
    <w:uiPriority w:val="39"/>
    <w:pPr>
      <w:ind w:left="1440"/>
    </w:pPr>
    <w:rPr>
      <w:sz w:val="18"/>
    </w:rPr>
  </w:style>
  <w:style w:type="character" w:customStyle="1" w:styleId="70">
    <w:name w:val="Оглавление 7 Знак"/>
    <w:basedOn w:val="13"/>
    <w:link w:val="7"/>
    <w:rPr>
      <w:rFonts w:ascii="Times New Roman" w:hAnsi="Times New Roman"/>
      <w:sz w:val="18"/>
    </w:rPr>
  </w:style>
  <w:style w:type="paragraph" w:customStyle="1" w:styleId="a9">
    <w:name w:val="Подчёркнутый текст"/>
    <w:basedOn w:val="a0"/>
    <w:next w:val="a0"/>
    <w:link w:val="15"/>
    <w:pPr>
      <w:widowControl w:val="0"/>
      <w:ind w:firstLine="720"/>
      <w:jc w:val="both"/>
    </w:pPr>
    <w:rPr>
      <w:rFonts w:ascii="Arial" w:hAnsi="Arial"/>
    </w:rPr>
  </w:style>
  <w:style w:type="character" w:customStyle="1" w:styleId="15">
    <w:name w:val="Подчёркнутый текст1"/>
    <w:basedOn w:val="13"/>
    <w:link w:val="a9"/>
    <w:rPr>
      <w:rFonts w:ascii="Arial" w:hAnsi="Arial"/>
      <w:sz w:val="24"/>
    </w:rPr>
  </w:style>
  <w:style w:type="paragraph" w:customStyle="1" w:styleId="Iauiue">
    <w:name w:val="Iau?iue"/>
    <w:link w:val="Iauiue1"/>
    <w:pPr>
      <w:widowControl w:val="0"/>
    </w:pPr>
    <w:rPr>
      <w:rFonts w:ascii="Times New Roman" w:hAnsi="Times New Roman"/>
    </w:rPr>
  </w:style>
  <w:style w:type="character" w:customStyle="1" w:styleId="Iauiue1">
    <w:name w:val="Iau?iue1"/>
    <w:link w:val="Iauiue"/>
    <w:rPr>
      <w:rFonts w:ascii="Times New Roman" w:hAnsi="Times New Roman"/>
    </w:rPr>
  </w:style>
  <w:style w:type="paragraph" w:customStyle="1" w:styleId="aa">
    <w:name w:val="Комментарий"/>
    <w:basedOn w:val="a0"/>
    <w:next w:val="a0"/>
    <w:link w:val="16"/>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Pr>
      <w:rFonts w:ascii="Arial" w:hAnsi="Arial"/>
      <w:color w:val="353842"/>
      <w:sz w:val="24"/>
      <w:shd w:val="clear" w:color="auto" w:fill="F0F0F0"/>
    </w:rPr>
  </w:style>
  <w:style w:type="paragraph" w:customStyle="1" w:styleId="ab">
    <w:name w:val="Гипертекстовая ссылка"/>
    <w:link w:val="17"/>
    <w:rPr>
      <w:b/>
      <w:color w:val="106BBE"/>
    </w:rPr>
  </w:style>
  <w:style w:type="character" w:customStyle="1" w:styleId="17">
    <w:name w:val="Гипертекстовая ссылка1"/>
    <w:link w:val="ab"/>
    <w:rPr>
      <w:b/>
      <w:color w:val="106BBE"/>
    </w:rPr>
  </w:style>
  <w:style w:type="character" w:customStyle="1" w:styleId="30">
    <w:name w:val="Заголовок 3 Знак"/>
    <w:basedOn w:val="13"/>
    <w:link w:val="3"/>
    <w:rPr>
      <w:rFonts w:ascii="Arial" w:hAnsi="Arial"/>
      <w:b/>
      <w:sz w:val="26"/>
    </w:rPr>
  </w:style>
  <w:style w:type="paragraph" w:customStyle="1" w:styleId="23">
    <w:name w:val="Основной текст (2)"/>
    <w:basedOn w:val="a0"/>
    <w:link w:val="210"/>
    <w:pPr>
      <w:widowControl w:val="0"/>
      <w:spacing w:after="480" w:line="274" w:lineRule="exact"/>
    </w:pPr>
    <w:rPr>
      <w:sz w:val="20"/>
    </w:rPr>
  </w:style>
  <w:style w:type="character" w:customStyle="1" w:styleId="210">
    <w:name w:val="Основной текст (2)1"/>
    <w:basedOn w:val="13"/>
    <w:link w:val="23"/>
    <w:rPr>
      <w:rFonts w:ascii="Times New Roman" w:hAnsi="Times New Roman"/>
      <w:sz w:val="20"/>
    </w:rPr>
  </w:style>
  <w:style w:type="paragraph" w:customStyle="1" w:styleId="ac">
    <w:name w:val="Текст ЭР (см. также)"/>
    <w:basedOn w:val="a0"/>
    <w:next w:val="a0"/>
    <w:link w:val="18"/>
    <w:pPr>
      <w:widowControl w:val="0"/>
      <w:spacing w:before="200"/>
    </w:pPr>
    <w:rPr>
      <w:rFonts w:ascii="Times New Roman CYR" w:hAnsi="Times New Roman CYR"/>
      <w:sz w:val="22"/>
    </w:rPr>
  </w:style>
  <w:style w:type="character" w:customStyle="1" w:styleId="18">
    <w:name w:val="Текст ЭР (см. также)1"/>
    <w:basedOn w:val="13"/>
    <w:link w:val="ac"/>
    <w:rPr>
      <w:rFonts w:ascii="Times New Roman CYR" w:hAnsi="Times New Roman CYR"/>
      <w:sz w:val="22"/>
    </w:rPr>
  </w:style>
  <w:style w:type="paragraph" w:customStyle="1" w:styleId="ad">
    <w:name w:val="Информация об изменениях документа"/>
    <w:basedOn w:val="aa"/>
    <w:next w:val="a0"/>
    <w:link w:val="19"/>
    <w:rPr>
      <w:i/>
    </w:rPr>
  </w:style>
  <w:style w:type="character" w:customStyle="1" w:styleId="19">
    <w:name w:val="Информация об изменениях документа1"/>
    <w:basedOn w:val="16"/>
    <w:link w:val="ad"/>
    <w:rPr>
      <w:rFonts w:ascii="Arial" w:hAnsi="Arial"/>
      <w:i/>
      <w:color w:val="353842"/>
      <w:sz w:val="24"/>
      <w:shd w:val="clear" w:color="auto" w:fill="F0F0F0"/>
    </w:rPr>
  </w:style>
  <w:style w:type="paragraph" w:customStyle="1" w:styleId="ae">
    <w:name w:val="Цветовое выделение"/>
    <w:link w:val="1a"/>
    <w:rPr>
      <w:b/>
      <w:color w:val="26282F"/>
    </w:rPr>
  </w:style>
  <w:style w:type="character" w:customStyle="1" w:styleId="1a">
    <w:name w:val="Цветовое выделение1"/>
    <w:link w:val="ae"/>
    <w:rPr>
      <w:b/>
      <w:color w:val="26282F"/>
    </w:rPr>
  </w:style>
  <w:style w:type="paragraph" w:customStyle="1" w:styleId="1b">
    <w:name w:val="Знак Знак Знак1"/>
    <w:basedOn w:val="a0"/>
    <w:link w:val="110"/>
    <w:pPr>
      <w:tabs>
        <w:tab w:val="left" w:pos="360"/>
      </w:tabs>
      <w:spacing w:after="160" w:line="240" w:lineRule="exact"/>
    </w:pPr>
    <w:rPr>
      <w:rFonts w:ascii="Verdana" w:hAnsi="Verdana"/>
      <w:sz w:val="20"/>
    </w:rPr>
  </w:style>
  <w:style w:type="character" w:customStyle="1" w:styleId="110">
    <w:name w:val="Знак Знак Знак11"/>
    <w:basedOn w:val="13"/>
    <w:link w:val="1b"/>
    <w:rPr>
      <w:rFonts w:ascii="Verdana" w:hAnsi="Verdana"/>
      <w:sz w:val="20"/>
    </w:rPr>
  </w:style>
  <w:style w:type="paragraph" w:customStyle="1" w:styleId="1c">
    <w:name w:val="Строгий1"/>
    <w:link w:val="af"/>
    <w:rPr>
      <w:b/>
    </w:rPr>
  </w:style>
  <w:style w:type="character" w:styleId="af">
    <w:name w:val="Strong"/>
    <w:link w:val="1c"/>
    <w:rPr>
      <w:b/>
    </w:rPr>
  </w:style>
  <w:style w:type="paragraph" w:customStyle="1" w:styleId="blk">
    <w:name w:val="blk"/>
    <w:link w:val="blk1"/>
  </w:style>
  <w:style w:type="character" w:customStyle="1" w:styleId="blk1">
    <w:name w:val="blk1"/>
    <w:link w:val="blk"/>
  </w:style>
  <w:style w:type="paragraph" w:customStyle="1" w:styleId="af0">
    <w:name w:val="ОСНОВНОЙ !!!"/>
    <w:basedOn w:val="a4"/>
    <w:link w:val="1d"/>
    <w:pPr>
      <w:spacing w:before="120" w:after="0"/>
      <w:ind w:firstLine="900"/>
      <w:jc w:val="both"/>
    </w:pPr>
    <w:rPr>
      <w:rFonts w:ascii="Arial" w:hAnsi="Arial"/>
    </w:rPr>
  </w:style>
  <w:style w:type="character" w:customStyle="1" w:styleId="1d">
    <w:name w:val="ОСНОВНОЙ !!!1"/>
    <w:basedOn w:val="a5"/>
    <w:link w:val="af0"/>
    <w:rPr>
      <w:rFonts w:ascii="Arial" w:hAnsi="Arial"/>
      <w:color w:val="000000"/>
      <w:sz w:val="24"/>
    </w:rPr>
  </w:style>
  <w:style w:type="paragraph" w:customStyle="1" w:styleId="s1">
    <w:name w:val="s_1"/>
    <w:basedOn w:val="a0"/>
    <w:link w:val="s11"/>
    <w:pPr>
      <w:spacing w:beforeAutospacing="1" w:afterAutospacing="1"/>
    </w:pPr>
  </w:style>
  <w:style w:type="character" w:customStyle="1" w:styleId="s11">
    <w:name w:val="s_11"/>
    <w:basedOn w:val="13"/>
    <w:link w:val="s1"/>
    <w:rPr>
      <w:rFonts w:ascii="Times New Roman" w:hAnsi="Times New Roman"/>
      <w:sz w:val="24"/>
    </w:rPr>
  </w:style>
  <w:style w:type="paragraph" w:customStyle="1" w:styleId="af1">
    <w:name w:val="Зоны"/>
    <w:basedOn w:val="a0"/>
    <w:link w:val="1e"/>
    <w:pPr>
      <w:tabs>
        <w:tab w:val="left" w:pos="567"/>
      </w:tabs>
      <w:spacing w:before="160" w:after="160"/>
      <w:ind w:left="567"/>
      <w:jc w:val="both"/>
    </w:pPr>
    <w:rPr>
      <w:rFonts w:ascii="Arial" w:hAnsi="Arial"/>
      <w:b/>
    </w:rPr>
  </w:style>
  <w:style w:type="character" w:customStyle="1" w:styleId="1e">
    <w:name w:val="Зоны1"/>
    <w:basedOn w:val="13"/>
    <w:link w:val="af1"/>
    <w:rPr>
      <w:rFonts w:ascii="Arial" w:hAnsi="Arial"/>
      <w:b/>
      <w:sz w:val="24"/>
    </w:rPr>
  </w:style>
  <w:style w:type="paragraph" w:customStyle="1" w:styleId="unformattext">
    <w:name w:val="unformattext"/>
    <w:basedOn w:val="a0"/>
    <w:link w:val="unformattext1"/>
    <w:pPr>
      <w:spacing w:beforeAutospacing="1" w:afterAutospacing="1"/>
    </w:pPr>
  </w:style>
  <w:style w:type="character" w:customStyle="1" w:styleId="unformattext1">
    <w:name w:val="unformattext1"/>
    <w:basedOn w:val="13"/>
    <w:link w:val="unformattext"/>
    <w:rPr>
      <w:rFonts w:ascii="Times New Roman" w:hAnsi="Times New Roman"/>
      <w:sz w:val="24"/>
    </w:rPr>
  </w:style>
  <w:style w:type="paragraph" w:customStyle="1" w:styleId="af2">
    <w:name w:val="Стиль названия зоны"/>
    <w:basedOn w:val="af1"/>
    <w:link w:val="1f"/>
    <w:pPr>
      <w:spacing w:line="360" w:lineRule="auto"/>
      <w:ind w:left="0" w:firstLine="709"/>
    </w:pPr>
    <w:rPr>
      <w:rFonts w:ascii="Times New Roman" w:hAnsi="Times New Roman"/>
      <w:sz w:val="28"/>
    </w:rPr>
  </w:style>
  <w:style w:type="character" w:customStyle="1" w:styleId="1f">
    <w:name w:val="Стиль названия зоны1"/>
    <w:basedOn w:val="1e"/>
    <w:link w:val="af2"/>
    <w:rPr>
      <w:rFonts w:ascii="Times New Roman" w:hAnsi="Times New Roman"/>
      <w:b/>
      <w:sz w:val="28"/>
    </w:rPr>
  </w:style>
  <w:style w:type="paragraph" w:customStyle="1" w:styleId="st">
    <w:name w:val="st"/>
    <w:link w:val="st1"/>
  </w:style>
  <w:style w:type="character" w:customStyle="1" w:styleId="st1">
    <w:name w:val="st1"/>
    <w:link w:val="st"/>
  </w:style>
  <w:style w:type="paragraph" w:customStyle="1" w:styleId="1f0">
    <w:name w:val="Номер страницы1"/>
    <w:link w:val="af3"/>
  </w:style>
  <w:style w:type="character" w:styleId="af3">
    <w:name w:val="page number"/>
    <w:link w:val="1f0"/>
  </w:style>
  <w:style w:type="paragraph" w:styleId="af4">
    <w:name w:val="header"/>
    <w:basedOn w:val="a0"/>
    <w:link w:val="af5"/>
    <w:uiPriority w:val="99"/>
    <w:pPr>
      <w:tabs>
        <w:tab w:val="center" w:pos="4677"/>
        <w:tab w:val="right" w:pos="9355"/>
      </w:tabs>
    </w:pPr>
  </w:style>
  <w:style w:type="character" w:customStyle="1" w:styleId="af5">
    <w:name w:val="Верхний колонтитул Знак"/>
    <w:basedOn w:val="13"/>
    <w:link w:val="af4"/>
    <w:uiPriority w:val="99"/>
    <w:rPr>
      <w:rFonts w:ascii="Times New Roman" w:hAnsi="Times New Roman"/>
      <w:sz w:val="24"/>
    </w:rPr>
  </w:style>
  <w:style w:type="paragraph" w:customStyle="1" w:styleId="af6">
    <w:name w:val="Стиль главы"/>
    <w:basedOn w:val="af7"/>
    <w:link w:val="1f1"/>
    <w:pPr>
      <w:spacing w:before="240"/>
    </w:pPr>
    <w:rPr>
      <w:sz w:val="24"/>
    </w:rPr>
  </w:style>
  <w:style w:type="character" w:customStyle="1" w:styleId="1f1">
    <w:name w:val="Стиль главы1"/>
    <w:basedOn w:val="1f2"/>
    <w:link w:val="af6"/>
    <w:rPr>
      <w:rFonts w:ascii="Times New Roman" w:hAnsi="Times New Roman"/>
      <w:b/>
      <w:sz w:val="24"/>
    </w:rPr>
  </w:style>
  <w:style w:type="paragraph" w:styleId="31">
    <w:name w:val="toc 3"/>
    <w:basedOn w:val="a0"/>
    <w:next w:val="a0"/>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f3">
    <w:name w:val="Знак1"/>
    <w:basedOn w:val="a0"/>
    <w:link w:val="111"/>
    <w:pPr>
      <w:spacing w:line="240" w:lineRule="exact"/>
      <w:jc w:val="both"/>
    </w:pPr>
  </w:style>
  <w:style w:type="character" w:customStyle="1" w:styleId="111">
    <w:name w:val="Знак11"/>
    <w:basedOn w:val="13"/>
    <w:link w:val="1f3"/>
    <w:rPr>
      <w:rFonts w:ascii="Times New Roman" w:hAnsi="Times New Roman"/>
      <w:sz w:val="24"/>
    </w:rPr>
  </w:style>
  <w:style w:type="paragraph" w:customStyle="1" w:styleId="1f4">
    <w:name w:val="Обычный (веб)1"/>
    <w:basedOn w:val="a0"/>
    <w:link w:val="1f5"/>
    <w:pPr>
      <w:spacing w:beforeAutospacing="1" w:afterAutospacing="1"/>
    </w:pPr>
  </w:style>
  <w:style w:type="character" w:customStyle="1" w:styleId="1f5">
    <w:name w:val="Обычный (веб)1"/>
    <w:basedOn w:val="13"/>
    <w:link w:val="1f4"/>
    <w:rPr>
      <w:rFonts w:ascii="Times New Roman" w:hAnsi="Times New Roman"/>
      <w:color w:val="000000"/>
      <w:sz w:val="24"/>
    </w:rPr>
  </w:style>
  <w:style w:type="paragraph" w:styleId="af8">
    <w:name w:val="footer"/>
    <w:basedOn w:val="a0"/>
    <w:link w:val="af9"/>
    <w:uiPriority w:val="99"/>
    <w:pPr>
      <w:tabs>
        <w:tab w:val="center" w:pos="4677"/>
        <w:tab w:val="right" w:pos="9355"/>
      </w:tabs>
    </w:pPr>
  </w:style>
  <w:style w:type="character" w:customStyle="1" w:styleId="af9">
    <w:name w:val="Нижний колонтитул Знак"/>
    <w:basedOn w:val="13"/>
    <w:link w:val="af8"/>
    <w:uiPriority w:val="99"/>
    <w:rPr>
      <w:rFonts w:ascii="Times New Roman" w:hAnsi="Times New Roman"/>
      <w:sz w:val="24"/>
    </w:rPr>
  </w:style>
  <w:style w:type="paragraph" w:styleId="afa">
    <w:name w:val="Document Map"/>
    <w:basedOn w:val="a0"/>
    <w:link w:val="afb"/>
    <w:rPr>
      <w:rFonts w:ascii="Tahoma" w:hAnsi="Tahoma"/>
      <w:sz w:val="20"/>
    </w:rPr>
  </w:style>
  <w:style w:type="character" w:customStyle="1" w:styleId="afb">
    <w:name w:val="Схема документа Знак"/>
    <w:basedOn w:val="13"/>
    <w:link w:val="afa"/>
    <w:rPr>
      <w:rFonts w:ascii="Tahoma" w:hAnsi="Tahoma"/>
      <w:sz w:val="20"/>
    </w:rPr>
  </w:style>
  <w:style w:type="paragraph" w:customStyle="1" w:styleId="ConsPlusTitle">
    <w:name w:val="ConsPlusTitle"/>
    <w:link w:val="ConsPlusTitle1"/>
    <w:rPr>
      <w:rFonts w:ascii="Times New Roman" w:hAnsi="Times New Roman"/>
      <w:b/>
      <w:sz w:val="28"/>
    </w:rPr>
  </w:style>
  <w:style w:type="character" w:customStyle="1" w:styleId="ConsPlusTitle1">
    <w:name w:val="ConsPlusTitle1"/>
    <w:link w:val="ConsPlusTitle"/>
    <w:rPr>
      <w:rFonts w:ascii="Times New Roman" w:hAnsi="Times New Roman"/>
      <w:b/>
      <w:sz w:val="28"/>
    </w:rPr>
  </w:style>
  <w:style w:type="paragraph" w:customStyle="1" w:styleId="afc">
    <w:name w:val="Стиль глав правил"/>
    <w:basedOn w:val="af6"/>
    <w:link w:val="1f6"/>
    <w:pPr>
      <w:keepNext w:val="0"/>
      <w:spacing w:before="200" w:after="0"/>
    </w:pPr>
    <w:rPr>
      <w:sz w:val="28"/>
    </w:rPr>
  </w:style>
  <w:style w:type="character" w:customStyle="1" w:styleId="1f6">
    <w:name w:val="Стиль глав правил1"/>
    <w:basedOn w:val="1f1"/>
    <w:link w:val="afc"/>
    <w:rPr>
      <w:rFonts w:ascii="Times New Roman" w:hAnsi="Times New Roman"/>
      <w:b/>
      <w:sz w:val="28"/>
    </w:rPr>
  </w:style>
  <w:style w:type="paragraph" w:styleId="afd">
    <w:name w:val="annotation text"/>
    <w:basedOn w:val="a0"/>
    <w:link w:val="afe"/>
    <w:rPr>
      <w:sz w:val="20"/>
    </w:rPr>
  </w:style>
  <w:style w:type="character" w:customStyle="1" w:styleId="afe">
    <w:name w:val="Текст примечания Знак"/>
    <w:basedOn w:val="13"/>
    <w:link w:val="afd"/>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1"/>
    <w:rPr>
      <w:rFonts w:ascii="Courier New" w:hAnsi="Courier New"/>
    </w:rPr>
  </w:style>
  <w:style w:type="character" w:customStyle="1" w:styleId="ConsPlusNonformat1">
    <w:name w:val="ConsPlusNonformat1"/>
    <w:link w:val="ConsPlusNonformat"/>
    <w:rPr>
      <w:rFonts w:ascii="Courier New" w:hAnsi="Courier New"/>
    </w:rPr>
  </w:style>
  <w:style w:type="paragraph" w:styleId="aff">
    <w:name w:val="annotation subject"/>
    <w:basedOn w:val="afd"/>
    <w:next w:val="afd"/>
    <w:link w:val="aff0"/>
    <w:rPr>
      <w:b/>
    </w:rPr>
  </w:style>
  <w:style w:type="character" w:customStyle="1" w:styleId="aff0">
    <w:name w:val="Тема примечания Знак"/>
    <w:basedOn w:val="afe"/>
    <w:link w:val="aff"/>
    <w:rPr>
      <w:rFonts w:ascii="Times New Roman" w:hAnsi="Times New Roman"/>
      <w:b/>
      <w:sz w:val="20"/>
    </w:rPr>
  </w:style>
  <w:style w:type="paragraph" w:customStyle="1" w:styleId="Style11">
    <w:name w:val="Style11"/>
    <w:basedOn w:val="a0"/>
    <w:link w:val="Style111"/>
    <w:pPr>
      <w:widowControl w:val="0"/>
      <w:spacing w:line="324" w:lineRule="exact"/>
      <w:ind w:firstLine="715"/>
      <w:jc w:val="both"/>
    </w:pPr>
  </w:style>
  <w:style w:type="character" w:customStyle="1" w:styleId="Style111">
    <w:name w:val="Style111"/>
    <w:basedOn w:val="13"/>
    <w:link w:val="Style11"/>
    <w:rPr>
      <w:rFonts w:ascii="Times New Roman" w:hAnsi="Times New Roman"/>
      <w:sz w:val="24"/>
    </w:rPr>
  </w:style>
  <w:style w:type="paragraph" w:customStyle="1" w:styleId="1f7">
    <w:name w:val="Название1"/>
    <w:basedOn w:val="a0"/>
    <w:link w:val="1f8"/>
    <w:pPr>
      <w:jc w:val="center"/>
    </w:pPr>
    <w:rPr>
      <w:b/>
      <w:sz w:val="28"/>
    </w:rPr>
  </w:style>
  <w:style w:type="character" w:customStyle="1" w:styleId="1f8">
    <w:name w:val="Название1"/>
    <w:basedOn w:val="13"/>
    <w:link w:val="1f7"/>
    <w:rPr>
      <w:rFonts w:ascii="Times New Roman" w:hAnsi="Times New Roman"/>
      <w:b/>
      <w:sz w:val="28"/>
    </w:rPr>
  </w:style>
  <w:style w:type="paragraph" w:customStyle="1" w:styleId="1f9">
    <w:name w:val="Знак примечания1"/>
    <w:link w:val="aff1"/>
    <w:rPr>
      <w:sz w:val="16"/>
    </w:rPr>
  </w:style>
  <w:style w:type="character" w:styleId="aff1">
    <w:name w:val="annotation reference"/>
    <w:link w:val="1f9"/>
    <w:rPr>
      <w:sz w:val="16"/>
    </w:rPr>
  </w:style>
  <w:style w:type="character" w:customStyle="1" w:styleId="12">
    <w:name w:val="Заголовок 1 Знак"/>
    <w:basedOn w:val="13"/>
    <w:link w:val="11"/>
    <w:uiPriority w:val="9"/>
    <w:rPr>
      <w:rFonts w:ascii="Times New Roman" w:hAnsi="Times New Roman"/>
      <w:b/>
      <w:sz w:val="28"/>
    </w:rPr>
  </w:style>
  <w:style w:type="paragraph" w:styleId="aff2">
    <w:name w:val="Balloon Text"/>
    <w:basedOn w:val="a0"/>
    <w:link w:val="aff3"/>
    <w:rPr>
      <w:rFonts w:ascii="Tahoma" w:hAnsi="Tahoma"/>
      <w:sz w:val="16"/>
    </w:rPr>
  </w:style>
  <w:style w:type="character" w:customStyle="1" w:styleId="aff3">
    <w:name w:val="Текст выноски Знак"/>
    <w:basedOn w:val="13"/>
    <w:link w:val="aff2"/>
    <w:rPr>
      <w:rFonts w:ascii="Tahoma" w:hAnsi="Tahoma"/>
      <w:sz w:val="16"/>
    </w:rPr>
  </w:style>
  <w:style w:type="paragraph" w:customStyle="1" w:styleId="ConsNormal">
    <w:name w:val="ConsNormal"/>
    <w:link w:val="ConsNormal1"/>
    <w:pPr>
      <w:ind w:right="19772" w:firstLine="720"/>
    </w:pPr>
    <w:rPr>
      <w:rFonts w:ascii="Arial" w:hAnsi="Arial"/>
    </w:rPr>
  </w:style>
  <w:style w:type="character" w:customStyle="1" w:styleId="ConsNormal1">
    <w:name w:val="ConsNormal1"/>
    <w:link w:val="ConsNormal"/>
    <w:rPr>
      <w:rFonts w:ascii="Arial" w:hAnsi="Arial"/>
    </w:rPr>
  </w:style>
  <w:style w:type="paragraph" w:customStyle="1" w:styleId="aff4">
    <w:name w:val="Технический комментарий"/>
    <w:basedOn w:val="a0"/>
    <w:next w:val="a0"/>
    <w:link w:val="1fa"/>
    <w:pPr>
      <w:widowControl w:val="0"/>
    </w:pPr>
    <w:rPr>
      <w:rFonts w:ascii="Times New Roman CYR" w:hAnsi="Times New Roman CYR"/>
      <w:highlight w:val="yellow"/>
    </w:rPr>
  </w:style>
  <w:style w:type="character" w:customStyle="1" w:styleId="1fa">
    <w:name w:val="Технический комментарий1"/>
    <w:basedOn w:val="13"/>
    <w:link w:val="aff4"/>
    <w:rPr>
      <w:rFonts w:ascii="Times New Roman CYR" w:hAnsi="Times New Roman CYR"/>
      <w:sz w:val="24"/>
      <w:highlight w:val="yellow"/>
    </w:rPr>
  </w:style>
  <w:style w:type="paragraph" w:customStyle="1" w:styleId="1fb">
    <w:name w:val="Гиперссылка1"/>
    <w:link w:val="aff5"/>
    <w:rPr>
      <w:color w:val="0000FF"/>
      <w:u w:val="single"/>
    </w:rPr>
  </w:style>
  <w:style w:type="character" w:styleId="aff5">
    <w:name w:val="Hyperlink"/>
    <w:link w:val="1fb"/>
    <w:uiPriority w:val="99"/>
    <w:rPr>
      <w:color w:val="0000FF"/>
      <w:u w:val="single"/>
    </w:rPr>
  </w:style>
  <w:style w:type="paragraph" w:customStyle="1" w:styleId="Footnote">
    <w:name w:val="Footnote"/>
    <w:link w:val="Footnote1"/>
    <w:rPr>
      <w:rFonts w:ascii="XO Thames" w:hAnsi="XO Thames"/>
      <w:sz w:val="22"/>
    </w:rPr>
  </w:style>
  <w:style w:type="character" w:customStyle="1" w:styleId="Footnote1">
    <w:name w:val="Footnote1"/>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1"/>
    <w:link w:val="180"/>
    <w:rPr>
      <w:rFonts w:ascii="Times New Roman" w:hAnsi="Times New Roman"/>
      <w:sz w:val="36"/>
    </w:rPr>
  </w:style>
  <w:style w:type="paragraph" w:customStyle="1" w:styleId="aff6">
    <w:name w:val="Прижатый влево"/>
    <w:basedOn w:val="a0"/>
    <w:next w:val="a0"/>
    <w:link w:val="1fc"/>
    <w:pPr>
      <w:widowControl w:val="0"/>
    </w:pPr>
    <w:rPr>
      <w:rFonts w:ascii="Arial" w:hAnsi="Arial"/>
    </w:rPr>
  </w:style>
  <w:style w:type="character" w:customStyle="1" w:styleId="1fc">
    <w:name w:val="Прижатый влево1"/>
    <w:basedOn w:val="13"/>
    <w:link w:val="aff6"/>
    <w:rPr>
      <w:rFonts w:ascii="Arial" w:hAnsi="Arial"/>
      <w:sz w:val="24"/>
    </w:rPr>
  </w:style>
  <w:style w:type="paragraph" w:styleId="1fd">
    <w:name w:val="toc 1"/>
    <w:basedOn w:val="a0"/>
    <w:next w:val="a0"/>
    <w:link w:val="1fe"/>
    <w:uiPriority w:val="39"/>
    <w:pPr>
      <w:tabs>
        <w:tab w:val="left" w:pos="1200"/>
        <w:tab w:val="right" w:leader="dot" w:pos="9345"/>
      </w:tabs>
      <w:jc w:val="both"/>
    </w:pPr>
    <w:rPr>
      <w:b/>
      <w:caps/>
      <w:sz w:val="20"/>
    </w:rPr>
  </w:style>
  <w:style w:type="character" w:customStyle="1" w:styleId="1fe">
    <w:name w:val="Оглавление 1 Знак"/>
    <w:basedOn w:val="13"/>
    <w:link w:val="1fd"/>
    <w:rPr>
      <w:rFonts w:ascii="Times New Roman" w:hAnsi="Times New Roman"/>
      <w:b/>
      <w:caps/>
      <w:sz w:val="20"/>
    </w:rPr>
  </w:style>
  <w:style w:type="paragraph" w:customStyle="1" w:styleId="HeaderandFooter">
    <w:name w:val="Header and Footer"/>
    <w:link w:val="HeaderandFooter1"/>
    <w:pPr>
      <w:spacing w:line="360" w:lineRule="auto"/>
    </w:pPr>
    <w:rPr>
      <w:rFonts w:ascii="XO Thames" w:hAnsi="XO Thames"/>
    </w:rPr>
  </w:style>
  <w:style w:type="character" w:customStyle="1" w:styleId="HeaderandFooter1">
    <w:name w:val="Header and Footer1"/>
    <w:link w:val="HeaderandFooter"/>
    <w:rPr>
      <w:rFonts w:ascii="XO Thames" w:hAnsi="XO Thames"/>
      <w:sz w:val="20"/>
    </w:rPr>
  </w:style>
  <w:style w:type="paragraph" w:customStyle="1" w:styleId="apple-converted-space">
    <w:name w:val="apple-converted-space"/>
    <w:link w:val="apple-converted-space1"/>
  </w:style>
  <w:style w:type="character" w:customStyle="1" w:styleId="apple-converted-space1">
    <w:name w:val="apple-converted-space1"/>
    <w:link w:val="apple-converted-space"/>
  </w:style>
  <w:style w:type="paragraph" w:customStyle="1" w:styleId="Default">
    <w:name w:val="Default"/>
    <w:link w:val="Default1"/>
    <w:rPr>
      <w:rFonts w:ascii="Times New Roman" w:hAnsi="Times New Roman"/>
      <w:sz w:val="24"/>
    </w:rPr>
  </w:style>
  <w:style w:type="character" w:customStyle="1" w:styleId="Default1">
    <w:name w:val="Default1"/>
    <w:link w:val="Default"/>
    <w:rPr>
      <w:rFonts w:ascii="Times New Roman" w:hAnsi="Times New Roman"/>
      <w:color w:val="000000"/>
      <w:sz w:val="24"/>
    </w:rPr>
  </w:style>
  <w:style w:type="paragraph" w:customStyle="1" w:styleId="Heading">
    <w:name w:val="Heading"/>
    <w:link w:val="Heading1"/>
    <w:rPr>
      <w:rFonts w:ascii="Arial" w:hAnsi="Arial"/>
      <w:b/>
      <w:sz w:val="22"/>
    </w:rPr>
  </w:style>
  <w:style w:type="character" w:customStyle="1" w:styleId="Heading1">
    <w:name w:val="Heading1"/>
    <w:link w:val="Heading"/>
    <w:rPr>
      <w:rFonts w:ascii="Arial" w:hAnsi="Arial"/>
      <w:b/>
      <w:sz w:val="22"/>
    </w:rPr>
  </w:style>
  <w:style w:type="paragraph" w:customStyle="1" w:styleId="1ff">
    <w:name w:val="Основной шрифт абзаца1"/>
  </w:style>
  <w:style w:type="paragraph" w:styleId="9">
    <w:name w:val="toc 9"/>
    <w:basedOn w:val="a0"/>
    <w:next w:val="a0"/>
    <w:link w:val="90"/>
    <w:uiPriority w:val="39"/>
    <w:pPr>
      <w:ind w:left="1920"/>
    </w:pPr>
    <w:rPr>
      <w:sz w:val="18"/>
    </w:rPr>
  </w:style>
  <w:style w:type="character" w:customStyle="1" w:styleId="90">
    <w:name w:val="Оглавление 9 Знак"/>
    <w:basedOn w:val="13"/>
    <w:link w:val="9"/>
    <w:rPr>
      <w:rFonts w:ascii="Times New Roman" w:hAnsi="Times New Roman"/>
      <w:sz w:val="18"/>
    </w:rPr>
  </w:style>
  <w:style w:type="paragraph" w:customStyle="1" w:styleId="aff7">
    <w:name w:val="Список (черточки)"/>
    <w:basedOn w:val="a0"/>
    <w:link w:val="1ff0"/>
    <w:pPr>
      <w:tabs>
        <w:tab w:val="left" w:pos="851"/>
      </w:tabs>
      <w:jc w:val="both"/>
    </w:pPr>
    <w:rPr>
      <w:spacing w:val="-1"/>
    </w:rPr>
  </w:style>
  <w:style w:type="character" w:customStyle="1" w:styleId="1ff0">
    <w:name w:val="Список (черточки)1"/>
    <w:basedOn w:val="13"/>
    <w:link w:val="aff7"/>
    <w:rPr>
      <w:rFonts w:ascii="Times New Roman" w:hAnsi="Times New Roman"/>
      <w:spacing w:val="-1"/>
      <w:sz w:val="24"/>
    </w:rPr>
  </w:style>
  <w:style w:type="paragraph" w:customStyle="1" w:styleId="1ff1">
    <w:name w:val="Просмотренная гиперссылка1"/>
    <w:link w:val="aff8"/>
    <w:rPr>
      <w:color w:val="800080"/>
      <w:u w:val="single"/>
    </w:rPr>
  </w:style>
  <w:style w:type="character" w:styleId="aff8">
    <w:name w:val="FollowedHyperlink"/>
    <w:link w:val="1ff1"/>
    <w:rPr>
      <w:color w:val="800080"/>
      <w:u w:val="single"/>
    </w:rPr>
  </w:style>
  <w:style w:type="paragraph" w:customStyle="1" w:styleId="FontStyle23">
    <w:name w:val="Font Style23"/>
    <w:link w:val="FontStyle231"/>
    <w:rPr>
      <w:rFonts w:ascii="Times New Roman" w:hAnsi="Times New Roman"/>
      <w:sz w:val="26"/>
    </w:rPr>
  </w:style>
  <w:style w:type="character" w:customStyle="1" w:styleId="FontStyle231">
    <w:name w:val="Font Style231"/>
    <w:link w:val="FontStyle23"/>
    <w:rPr>
      <w:rFonts w:ascii="Times New Roman" w:hAnsi="Times New Roman"/>
      <w:sz w:val="26"/>
    </w:rPr>
  </w:style>
  <w:style w:type="paragraph" w:customStyle="1" w:styleId="aff9">
    <w:name w:val="Абзац"/>
    <w:link w:val="1ff2"/>
    <w:pPr>
      <w:spacing w:before="120" w:after="60"/>
      <w:ind w:firstLine="567"/>
      <w:jc w:val="both"/>
    </w:pPr>
    <w:rPr>
      <w:rFonts w:ascii="Times New Roman" w:hAnsi="Times New Roman"/>
      <w:sz w:val="24"/>
    </w:rPr>
  </w:style>
  <w:style w:type="character" w:customStyle="1" w:styleId="1ff2">
    <w:name w:val="Абзац1"/>
    <w:link w:val="aff9"/>
    <w:rPr>
      <w:rFonts w:ascii="Times New Roman" w:hAnsi="Times New Roman"/>
      <w:sz w:val="24"/>
    </w:rPr>
  </w:style>
  <w:style w:type="paragraph" w:customStyle="1" w:styleId="affa">
    <w:name w:val="Стиль статьи правил"/>
    <w:basedOn w:val="a8"/>
    <w:link w:val="1ff3"/>
    <w:pPr>
      <w:spacing w:after="0"/>
    </w:pPr>
    <w:rPr>
      <w:rFonts w:ascii="Times New Roman" w:hAnsi="Times New Roman"/>
      <w:sz w:val="28"/>
    </w:rPr>
  </w:style>
  <w:style w:type="character" w:customStyle="1" w:styleId="1ff3">
    <w:name w:val="Стиль статьи правил1"/>
    <w:basedOn w:val="14"/>
    <w:link w:val="affa"/>
    <w:rPr>
      <w:rFonts w:ascii="Times New Roman" w:hAnsi="Times New Roman"/>
      <w:b/>
      <w:i/>
      <w:sz w:val="28"/>
    </w:rPr>
  </w:style>
  <w:style w:type="paragraph" w:customStyle="1" w:styleId="af7">
    <w:name w:val="Стиль части"/>
    <w:basedOn w:val="11"/>
    <w:link w:val="1f2"/>
    <w:pPr>
      <w:spacing w:before="0"/>
    </w:pPr>
  </w:style>
  <w:style w:type="character" w:customStyle="1" w:styleId="1f2">
    <w:name w:val="Стиль части1"/>
    <w:basedOn w:val="12"/>
    <w:link w:val="af7"/>
    <w:rPr>
      <w:rFonts w:ascii="Times New Roman" w:hAnsi="Times New Roman"/>
      <w:b/>
      <w:sz w:val="28"/>
    </w:rPr>
  </w:style>
  <w:style w:type="paragraph" w:styleId="8">
    <w:name w:val="toc 8"/>
    <w:basedOn w:val="a0"/>
    <w:next w:val="a0"/>
    <w:link w:val="80"/>
    <w:uiPriority w:val="39"/>
    <w:pPr>
      <w:ind w:left="1680"/>
    </w:pPr>
    <w:rPr>
      <w:sz w:val="18"/>
    </w:rPr>
  </w:style>
  <w:style w:type="character" w:customStyle="1" w:styleId="80">
    <w:name w:val="Оглавление 8 Знак"/>
    <w:basedOn w:val="13"/>
    <w:link w:val="8"/>
    <w:rPr>
      <w:rFonts w:ascii="Times New Roman" w:hAnsi="Times New Roman"/>
      <w:sz w:val="18"/>
    </w:rPr>
  </w:style>
  <w:style w:type="paragraph" w:customStyle="1" w:styleId="headertext">
    <w:name w:val="headertext"/>
    <w:basedOn w:val="a0"/>
    <w:link w:val="headertext1"/>
    <w:pPr>
      <w:spacing w:beforeAutospacing="1" w:afterAutospacing="1"/>
    </w:pPr>
  </w:style>
  <w:style w:type="character" w:customStyle="1" w:styleId="headertext1">
    <w:name w:val="headertext1"/>
    <w:basedOn w:val="13"/>
    <w:link w:val="headertext"/>
    <w:rPr>
      <w:rFonts w:ascii="Times New Roman" w:hAnsi="Times New Roman"/>
      <w:sz w:val="24"/>
    </w:rPr>
  </w:style>
  <w:style w:type="paragraph" w:customStyle="1" w:styleId="ConsPlusCell">
    <w:name w:val="ConsPlusCell"/>
    <w:link w:val="ConsPlusCell1"/>
    <w:pPr>
      <w:widowControl w:val="0"/>
    </w:pPr>
    <w:rPr>
      <w:rFonts w:ascii="Arial" w:hAnsi="Arial"/>
    </w:rPr>
  </w:style>
  <w:style w:type="character" w:customStyle="1" w:styleId="ConsPlusCell1">
    <w:name w:val="ConsPlusCell1"/>
    <w:link w:val="ConsPlusCell"/>
    <w:rPr>
      <w:rFonts w:ascii="Arial" w:hAnsi="Arial"/>
    </w:rPr>
  </w:style>
  <w:style w:type="paragraph" w:customStyle="1" w:styleId="w">
    <w:name w:val="w"/>
    <w:link w:val="w1"/>
  </w:style>
  <w:style w:type="character" w:customStyle="1" w:styleId="w1">
    <w:name w:val="w1"/>
    <w:link w:val="w"/>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Pr>
      <w:rFonts w:ascii="Times New Roman" w:hAnsi="Times New Roman"/>
      <w:sz w:val="24"/>
    </w:rPr>
  </w:style>
  <w:style w:type="paragraph" w:customStyle="1" w:styleId="affd">
    <w:name w:val="Нормальный (таблица)"/>
    <w:basedOn w:val="a0"/>
    <w:next w:val="a0"/>
    <w:link w:val="1ff4"/>
    <w:pPr>
      <w:widowControl w:val="0"/>
      <w:jc w:val="both"/>
    </w:pPr>
    <w:rPr>
      <w:rFonts w:ascii="Arial" w:hAnsi="Arial"/>
    </w:rPr>
  </w:style>
  <w:style w:type="character" w:customStyle="1" w:styleId="1ff4">
    <w:name w:val="Нормальный (таблица)1"/>
    <w:basedOn w:val="13"/>
    <w:link w:val="affd"/>
    <w:rPr>
      <w:rFonts w:ascii="Arial" w:hAnsi="Arial"/>
      <w:sz w:val="24"/>
    </w:rPr>
  </w:style>
  <w:style w:type="paragraph" w:styleId="51">
    <w:name w:val="toc 5"/>
    <w:basedOn w:val="a0"/>
    <w:next w:val="a0"/>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e">
    <w:name w:val="TOC Heading"/>
    <w:basedOn w:val="11"/>
    <w:next w:val="a0"/>
    <w:link w:val="afff"/>
    <w:uiPriority w:val="39"/>
    <w:qFormat/>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Pr>
      <w:rFonts w:ascii="Cambria" w:hAnsi="Cambria"/>
      <w:b/>
      <w:color w:val="365F91"/>
      <w:sz w:val="28"/>
    </w:rPr>
  </w:style>
  <w:style w:type="paragraph" w:customStyle="1" w:styleId="formattext">
    <w:name w:val="formattext"/>
    <w:basedOn w:val="a0"/>
    <w:link w:val="formattext1"/>
    <w:pPr>
      <w:spacing w:beforeAutospacing="1" w:afterAutospacing="1"/>
    </w:pPr>
  </w:style>
  <w:style w:type="character" w:customStyle="1" w:styleId="formattext1">
    <w:name w:val="formattext1"/>
    <w:basedOn w:val="13"/>
    <w:link w:val="formattext"/>
    <w:rPr>
      <w:rFonts w:ascii="Times New Roman" w:hAnsi="Times New Roman"/>
      <w:sz w:val="24"/>
    </w:rPr>
  </w:style>
  <w:style w:type="paragraph" w:customStyle="1" w:styleId="afff0">
    <w:name w:val="Основной стиль"/>
    <w:basedOn w:val="a0"/>
    <w:link w:val="1ff5"/>
    <w:pPr>
      <w:ind w:firstLine="680"/>
      <w:jc w:val="both"/>
    </w:pPr>
    <w:rPr>
      <w:rFonts w:ascii="Arial" w:hAnsi="Arial"/>
    </w:rPr>
  </w:style>
  <w:style w:type="character" w:customStyle="1" w:styleId="1ff5">
    <w:name w:val="Основной стиль1"/>
    <w:basedOn w:val="13"/>
    <w:link w:val="afff0"/>
    <w:rPr>
      <w:rFonts w:ascii="Arial" w:hAnsi="Arial"/>
      <w:sz w:val="24"/>
    </w:rPr>
  </w:style>
  <w:style w:type="paragraph" w:styleId="afff1">
    <w:name w:val="Subtitle"/>
    <w:basedOn w:val="a0"/>
    <w:next w:val="a4"/>
    <w:link w:val="afff2"/>
    <w:uiPriority w:val="11"/>
    <w:qFormat/>
    <w:pPr>
      <w:keepNext/>
      <w:spacing w:before="240" w:after="120"/>
      <w:jc w:val="center"/>
    </w:pPr>
    <w:rPr>
      <w:rFonts w:ascii="Arial" w:hAnsi="Arial"/>
      <w:i/>
      <w:sz w:val="28"/>
    </w:rPr>
  </w:style>
  <w:style w:type="character" w:customStyle="1" w:styleId="afff2">
    <w:name w:val="Подзаголовок Знак"/>
    <w:basedOn w:val="13"/>
    <w:link w:val="afff1"/>
    <w:rPr>
      <w:rFonts w:ascii="Arial" w:hAnsi="Arial"/>
      <w:i/>
      <w:sz w:val="28"/>
    </w:rPr>
  </w:style>
  <w:style w:type="paragraph" w:customStyle="1" w:styleId="toc10">
    <w:name w:val="toc 10"/>
    <w:next w:val="a0"/>
    <w:link w:val="toc101"/>
    <w:uiPriority w:val="39"/>
    <w:pPr>
      <w:ind w:left="1800"/>
    </w:pPr>
  </w:style>
  <w:style w:type="character" w:customStyle="1" w:styleId="toc101">
    <w:name w:val="toc 101"/>
    <w:link w:val="toc10"/>
  </w:style>
  <w:style w:type="paragraph" w:styleId="afff3">
    <w:name w:val="Title"/>
    <w:next w:val="a0"/>
    <w:link w:val="afff4"/>
    <w:uiPriority w:val="10"/>
    <w:qFormat/>
    <w:rPr>
      <w:rFonts w:ascii="XO Thames" w:hAnsi="XO Thames"/>
      <w:b/>
      <w:sz w:val="52"/>
    </w:rPr>
  </w:style>
  <w:style w:type="character" w:customStyle="1" w:styleId="afff4">
    <w:name w:val="Заголовок Знак"/>
    <w:link w:val="afff3"/>
    <w:rPr>
      <w:rFonts w:ascii="XO Thames" w:hAnsi="XO Thames"/>
      <w:b/>
      <w:sz w:val="52"/>
    </w:rPr>
  </w:style>
  <w:style w:type="character" w:customStyle="1" w:styleId="40">
    <w:name w:val="Заголовок 4 Знак"/>
    <w:basedOn w:val="13"/>
    <w:link w:val="4"/>
    <w:rPr>
      <w:rFonts w:ascii="Times New Roman" w:hAnsi="Times New Roman"/>
      <w:b/>
      <w:caps/>
      <w:sz w:val="28"/>
    </w:rPr>
  </w:style>
  <w:style w:type="paragraph" w:customStyle="1" w:styleId="afff5">
    <w:name w:val="Знак"/>
    <w:basedOn w:val="a0"/>
    <w:link w:val="24"/>
    <w:pPr>
      <w:spacing w:line="240" w:lineRule="exact"/>
      <w:jc w:val="both"/>
    </w:pPr>
  </w:style>
  <w:style w:type="character" w:customStyle="1" w:styleId="24">
    <w:name w:val="Знак2"/>
    <w:basedOn w:val="13"/>
    <w:link w:val="afff5"/>
    <w:rPr>
      <w:rFonts w:ascii="Times New Roman" w:hAnsi="Times New Roman"/>
      <w:sz w:val="24"/>
    </w:rPr>
  </w:style>
  <w:style w:type="character" w:customStyle="1" w:styleId="20">
    <w:name w:val="Заголовок 2 Знак"/>
    <w:basedOn w:val="13"/>
    <w:link w:val="2"/>
    <w:rPr>
      <w:rFonts w:ascii="Arial" w:hAnsi="Arial"/>
      <w:b/>
      <w:i/>
      <w:sz w:val="28"/>
    </w:rPr>
  </w:style>
  <w:style w:type="paragraph" w:customStyle="1" w:styleId="ConsPlusNormal">
    <w:name w:val="ConsPlusNormal"/>
    <w:link w:val="ConsPlusNormal1"/>
    <w:pPr>
      <w:widowControl w:val="0"/>
      <w:ind w:firstLine="720"/>
    </w:pPr>
    <w:rPr>
      <w:rFonts w:ascii="Arial" w:hAnsi="Arial"/>
      <w:sz w:val="22"/>
    </w:rPr>
  </w:style>
  <w:style w:type="character" w:customStyle="1" w:styleId="ConsPlusNormal1">
    <w:name w:val="ConsPlusNormal1"/>
    <w:link w:val="ConsPlusNormal"/>
    <w:rPr>
      <w:rFonts w:ascii="Arial" w:hAnsi="Arial"/>
      <w:sz w:val="22"/>
    </w:rPr>
  </w:style>
  <w:style w:type="paragraph" w:customStyle="1" w:styleId="a">
    <w:name w:val="ВидыДеятельности"/>
    <w:basedOn w:val="a0"/>
    <w:link w:val="1ff6"/>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Pr>
      <w:rFonts w:ascii="Arial" w:hAnsi="Arial"/>
      <w:sz w:val="22"/>
    </w:rPr>
  </w:style>
  <w:style w:type="table" w:customStyle="1" w:styleId="1ff7">
    <w:name w:val="Сетка таблицы1"/>
    <w:basedOn w:val="a2"/>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6">
    <w:name w:val="Table Grid"/>
    <w:aliases w:val="Table Grid Report"/>
    <w:basedOn w:val="a2"/>
    <w:uiPriority w:val="3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semiHidden/>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onsultant.ru/document/cons_doc_LAW_417951/0191aa9c976e314b34da4d2c3a9c70a3d292991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onsultant.ru/document/cons_doc_LAW_446197/dbb758e5e96870aa276968887828c5d903eeba8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consultant.ru/document/cons_doc_LAW_446197/dbb758e5e96870aa276968887828c5d903eeba8a/"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onsultant.ru/document/cons_doc_LAW_429459/d7534265d4db4bf38ebfb366c957ace0d90d049e/"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2286F-8BF9-457C-A5BB-9A5528157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17064</Words>
  <Characters>97269</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Ниипроект Сарстрой</cp:lastModifiedBy>
  <cp:revision>25</cp:revision>
  <dcterms:created xsi:type="dcterms:W3CDTF">2024-03-11T10:10:00Z</dcterms:created>
  <dcterms:modified xsi:type="dcterms:W3CDTF">2024-06-25T05:47:00Z</dcterms:modified>
</cp:coreProperties>
</file>